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445" w:rsidRPr="001E3659" w:rsidRDefault="009A561B" w:rsidP="00E117F7">
      <w:pPr>
        <w:spacing w:line="240" w:lineRule="auto"/>
        <w:rPr>
          <w:rFonts w:cstheme="minorHAnsi"/>
          <w:b/>
          <w:sz w:val="24"/>
          <w:szCs w:val="24"/>
        </w:rPr>
      </w:pPr>
      <w:r w:rsidRPr="001E3659">
        <w:rPr>
          <w:rFonts w:cstheme="minorHAnsi"/>
          <w:b/>
          <w:sz w:val="24"/>
          <w:szCs w:val="24"/>
        </w:rPr>
        <w:t>GUIDE QUESTIONS FOR EXPERTS</w:t>
      </w:r>
    </w:p>
    <w:p w:rsidR="004A7277" w:rsidRDefault="00D1418B" w:rsidP="004A7277">
      <w:pPr>
        <w:pStyle w:val="ListParagraph"/>
        <w:numPr>
          <w:ilvl w:val="0"/>
          <w:numId w:val="2"/>
        </w:numPr>
        <w:spacing w:line="240" w:lineRule="auto"/>
        <w:rPr>
          <w:rFonts w:cstheme="minorHAnsi"/>
          <w:sz w:val="24"/>
          <w:szCs w:val="24"/>
        </w:rPr>
      </w:pPr>
      <w:r w:rsidRPr="001E3659">
        <w:rPr>
          <w:rFonts w:cstheme="minorHAnsi"/>
          <w:sz w:val="24"/>
          <w:szCs w:val="24"/>
        </w:rPr>
        <w:t>How long have you been working as a repair man for air-conditioning units?</w:t>
      </w:r>
    </w:p>
    <w:p w:rsidR="00D1418B" w:rsidRPr="004A7277" w:rsidRDefault="000E379E" w:rsidP="0095317A">
      <w:pPr>
        <w:pStyle w:val="ListParagraph"/>
        <w:numPr>
          <w:ilvl w:val="0"/>
          <w:numId w:val="14"/>
        </w:numPr>
        <w:spacing w:line="240" w:lineRule="auto"/>
        <w:rPr>
          <w:rFonts w:cstheme="minorHAnsi"/>
          <w:sz w:val="24"/>
          <w:szCs w:val="24"/>
        </w:rPr>
      </w:pPr>
      <w:r w:rsidRPr="004A7277">
        <w:rPr>
          <w:rFonts w:cstheme="minorHAnsi"/>
          <w:sz w:val="24"/>
          <w:szCs w:val="24"/>
        </w:rPr>
        <w:t>16 years</w:t>
      </w:r>
    </w:p>
    <w:p w:rsidR="00707F41" w:rsidRPr="001E3659" w:rsidRDefault="009A561B" w:rsidP="00E117F7">
      <w:pPr>
        <w:pStyle w:val="ListParagraph"/>
        <w:numPr>
          <w:ilvl w:val="0"/>
          <w:numId w:val="2"/>
        </w:numPr>
        <w:spacing w:line="240" w:lineRule="auto"/>
        <w:rPr>
          <w:rFonts w:cstheme="minorHAnsi"/>
          <w:sz w:val="24"/>
          <w:szCs w:val="24"/>
        </w:rPr>
      </w:pPr>
      <w:r w:rsidRPr="001E3659">
        <w:rPr>
          <w:rFonts w:cstheme="minorHAnsi"/>
          <w:sz w:val="24"/>
          <w:szCs w:val="24"/>
        </w:rPr>
        <w:t>What problems do you usually encounter with air-conditioning units?</w:t>
      </w:r>
      <w:r w:rsidR="00707F41" w:rsidRPr="001E3659">
        <w:rPr>
          <w:rFonts w:cstheme="minorHAnsi"/>
          <w:sz w:val="24"/>
          <w:szCs w:val="24"/>
        </w:rPr>
        <w:t xml:space="preserve"> </w:t>
      </w:r>
    </w:p>
    <w:p w:rsidR="00D1418B" w:rsidRPr="001E3659" w:rsidRDefault="00707F41" w:rsidP="00E117F7">
      <w:pPr>
        <w:pStyle w:val="ListParagraph"/>
        <w:spacing w:line="240" w:lineRule="auto"/>
        <w:rPr>
          <w:rFonts w:cstheme="minorHAnsi"/>
          <w:sz w:val="24"/>
          <w:szCs w:val="24"/>
        </w:rPr>
      </w:pPr>
      <w:r w:rsidRPr="001E3659">
        <w:rPr>
          <w:rFonts w:cstheme="minorHAnsi"/>
          <w:sz w:val="24"/>
          <w:szCs w:val="24"/>
        </w:rPr>
        <w:t xml:space="preserve">- </w:t>
      </w:r>
      <w:r w:rsidR="000E379E" w:rsidRPr="001E3659">
        <w:rPr>
          <w:rFonts w:cstheme="minorHAnsi"/>
          <w:sz w:val="24"/>
          <w:szCs w:val="24"/>
        </w:rPr>
        <w:t>Usually the problems are minor repairing of some parts of the air-conditioning units like the capacitor, over load protector and selector switch.</w:t>
      </w:r>
    </w:p>
    <w:p w:rsidR="00707F41" w:rsidRPr="001E3659" w:rsidRDefault="009A561B" w:rsidP="00E117F7">
      <w:pPr>
        <w:pStyle w:val="ListParagraph"/>
        <w:numPr>
          <w:ilvl w:val="0"/>
          <w:numId w:val="2"/>
        </w:numPr>
        <w:spacing w:line="240" w:lineRule="auto"/>
        <w:rPr>
          <w:rFonts w:cstheme="minorHAnsi"/>
          <w:sz w:val="24"/>
          <w:szCs w:val="24"/>
        </w:rPr>
      </w:pPr>
      <w:r w:rsidRPr="001E3659">
        <w:rPr>
          <w:rFonts w:cstheme="minorHAnsi"/>
          <w:sz w:val="24"/>
          <w:szCs w:val="24"/>
        </w:rPr>
        <w:t>How do you normally fix these problems?</w:t>
      </w:r>
      <w:r w:rsidR="000E379E" w:rsidRPr="001E3659">
        <w:rPr>
          <w:rFonts w:cstheme="minorHAnsi"/>
          <w:sz w:val="24"/>
          <w:szCs w:val="24"/>
        </w:rPr>
        <w:t xml:space="preserve"> </w:t>
      </w:r>
    </w:p>
    <w:p w:rsidR="009A561B" w:rsidRPr="001E3659" w:rsidRDefault="000E379E" w:rsidP="00E117F7">
      <w:pPr>
        <w:pStyle w:val="ListParagraph"/>
        <w:numPr>
          <w:ilvl w:val="0"/>
          <w:numId w:val="10"/>
        </w:numPr>
        <w:spacing w:line="240" w:lineRule="auto"/>
        <w:rPr>
          <w:rFonts w:cstheme="minorHAnsi"/>
          <w:sz w:val="24"/>
          <w:szCs w:val="24"/>
        </w:rPr>
      </w:pPr>
      <w:r w:rsidRPr="001E3659">
        <w:rPr>
          <w:rFonts w:cstheme="minorHAnsi"/>
          <w:sz w:val="24"/>
          <w:szCs w:val="24"/>
        </w:rPr>
        <w:t>I usually fix these problems by using a multi-tester.</w:t>
      </w:r>
      <w:r w:rsidR="001E3659" w:rsidRPr="001E3659">
        <w:rPr>
          <w:rFonts w:cstheme="minorHAnsi"/>
          <w:sz w:val="24"/>
          <w:szCs w:val="24"/>
        </w:rPr>
        <w:t xml:space="preserve"> An electronic device that can measure both AC and DC Voltages and Ohms. The display is either a meter or a digital readout.</w:t>
      </w:r>
    </w:p>
    <w:p w:rsidR="00707F41" w:rsidRPr="001E3659" w:rsidRDefault="009A561B" w:rsidP="00E117F7">
      <w:pPr>
        <w:pStyle w:val="ListParagraph"/>
        <w:numPr>
          <w:ilvl w:val="0"/>
          <w:numId w:val="2"/>
        </w:numPr>
        <w:spacing w:line="240" w:lineRule="auto"/>
        <w:rPr>
          <w:rFonts w:cstheme="minorHAnsi"/>
          <w:sz w:val="24"/>
          <w:szCs w:val="24"/>
        </w:rPr>
      </w:pPr>
      <w:r w:rsidRPr="001E3659">
        <w:rPr>
          <w:rFonts w:cstheme="minorHAnsi"/>
          <w:sz w:val="24"/>
          <w:szCs w:val="24"/>
        </w:rPr>
        <w:t>In your honest opinion, which air-conditioning brand is the best in terms of efficiency? Why?</w:t>
      </w:r>
    </w:p>
    <w:p w:rsidR="009A561B" w:rsidRPr="001E3659" w:rsidRDefault="000E379E" w:rsidP="00E117F7">
      <w:pPr>
        <w:pStyle w:val="ListParagraph"/>
        <w:numPr>
          <w:ilvl w:val="0"/>
          <w:numId w:val="10"/>
        </w:numPr>
        <w:spacing w:line="240" w:lineRule="auto"/>
        <w:rPr>
          <w:rFonts w:cstheme="minorHAnsi"/>
          <w:sz w:val="24"/>
          <w:szCs w:val="24"/>
        </w:rPr>
      </w:pPr>
      <w:r w:rsidRPr="001E3659">
        <w:rPr>
          <w:rFonts w:cstheme="minorHAnsi"/>
          <w:sz w:val="24"/>
          <w:szCs w:val="24"/>
        </w:rPr>
        <w:t xml:space="preserve"> </w:t>
      </w:r>
      <w:proofErr w:type="spellStart"/>
      <w:r w:rsidRPr="001E3659">
        <w:rPr>
          <w:rFonts w:cstheme="minorHAnsi"/>
          <w:sz w:val="24"/>
          <w:szCs w:val="24"/>
        </w:rPr>
        <w:t>Kolin</w:t>
      </w:r>
      <w:proofErr w:type="spellEnd"/>
      <w:r w:rsidRPr="001E3659">
        <w:rPr>
          <w:rFonts w:cstheme="minorHAnsi"/>
          <w:sz w:val="24"/>
          <w:szCs w:val="24"/>
        </w:rPr>
        <w:t xml:space="preserve">, because </w:t>
      </w:r>
      <w:r w:rsidR="00707F41" w:rsidRPr="001E3659">
        <w:rPr>
          <w:rFonts w:cstheme="minorHAnsi"/>
          <w:sz w:val="24"/>
          <w:szCs w:val="24"/>
        </w:rPr>
        <w:t>it’s</w:t>
      </w:r>
      <w:r w:rsidRPr="001E3659">
        <w:rPr>
          <w:rFonts w:cstheme="minorHAnsi"/>
          <w:sz w:val="24"/>
          <w:szCs w:val="24"/>
        </w:rPr>
        <w:t xml:space="preserve"> capillary is good and efficient.</w:t>
      </w:r>
      <w:r w:rsidR="00707F41" w:rsidRPr="001E3659">
        <w:rPr>
          <w:rFonts w:cstheme="minorHAnsi"/>
          <w:sz w:val="24"/>
          <w:szCs w:val="24"/>
        </w:rPr>
        <w:t xml:space="preserve"> And it is affordable.</w:t>
      </w:r>
    </w:p>
    <w:p w:rsidR="00D1418B" w:rsidRPr="001E3659" w:rsidRDefault="009A561B" w:rsidP="00E117F7">
      <w:pPr>
        <w:pStyle w:val="ListParagraph"/>
        <w:numPr>
          <w:ilvl w:val="0"/>
          <w:numId w:val="2"/>
        </w:numPr>
        <w:spacing w:line="240" w:lineRule="auto"/>
        <w:rPr>
          <w:rFonts w:cstheme="minorHAnsi"/>
          <w:sz w:val="24"/>
          <w:szCs w:val="24"/>
        </w:rPr>
      </w:pPr>
      <w:r w:rsidRPr="001E3659">
        <w:rPr>
          <w:rFonts w:cstheme="minorHAnsi"/>
          <w:sz w:val="24"/>
          <w:szCs w:val="24"/>
        </w:rPr>
        <w:t>What are the significant differences that you see in old and new models of air cons?</w:t>
      </w:r>
      <w:r w:rsidR="006C51B0" w:rsidRPr="001E3659">
        <w:rPr>
          <w:rFonts w:cstheme="minorHAnsi"/>
          <w:sz w:val="24"/>
          <w:szCs w:val="24"/>
        </w:rPr>
        <w:t xml:space="preserve"> In terms of;</w:t>
      </w:r>
    </w:p>
    <w:p w:rsidR="0095317A" w:rsidRDefault="006C51B0" w:rsidP="00E117F7">
      <w:pPr>
        <w:pStyle w:val="ListParagraph"/>
        <w:numPr>
          <w:ilvl w:val="0"/>
          <w:numId w:val="7"/>
        </w:numPr>
        <w:spacing w:line="240" w:lineRule="auto"/>
        <w:rPr>
          <w:rFonts w:cstheme="minorHAnsi"/>
          <w:sz w:val="24"/>
          <w:szCs w:val="24"/>
        </w:rPr>
      </w:pPr>
      <w:r w:rsidRPr="001E3659">
        <w:rPr>
          <w:rFonts w:cstheme="minorHAnsi"/>
          <w:sz w:val="24"/>
          <w:szCs w:val="24"/>
        </w:rPr>
        <w:t>Design</w:t>
      </w:r>
      <w:r w:rsidR="000E379E" w:rsidRPr="001E3659">
        <w:rPr>
          <w:rFonts w:cstheme="minorHAnsi"/>
          <w:sz w:val="24"/>
          <w:szCs w:val="24"/>
        </w:rPr>
        <w:t>-</w:t>
      </w:r>
    </w:p>
    <w:p w:rsidR="0095317A" w:rsidRDefault="000E379E" w:rsidP="0095317A">
      <w:pPr>
        <w:pStyle w:val="ListParagraph"/>
        <w:spacing w:line="240" w:lineRule="auto"/>
        <w:ind w:left="1080"/>
        <w:rPr>
          <w:rFonts w:cstheme="minorHAnsi"/>
          <w:sz w:val="24"/>
          <w:szCs w:val="24"/>
        </w:rPr>
      </w:pPr>
      <w:r w:rsidRPr="0095317A">
        <w:rPr>
          <w:rFonts w:cstheme="minorHAnsi"/>
          <w:i/>
          <w:sz w:val="24"/>
          <w:szCs w:val="24"/>
        </w:rPr>
        <w:t>Old</w:t>
      </w:r>
      <w:r w:rsidRPr="001E3659">
        <w:rPr>
          <w:rFonts w:cstheme="minorHAnsi"/>
          <w:sz w:val="24"/>
          <w:szCs w:val="24"/>
        </w:rPr>
        <w:t xml:space="preserve">: The </w:t>
      </w:r>
      <w:r w:rsidR="00077657" w:rsidRPr="001E3659">
        <w:rPr>
          <w:rFonts w:cstheme="minorHAnsi"/>
          <w:sz w:val="24"/>
          <w:szCs w:val="24"/>
        </w:rPr>
        <w:t>design</w:t>
      </w:r>
      <w:r w:rsidRPr="001E3659">
        <w:rPr>
          <w:rFonts w:cstheme="minorHAnsi"/>
          <w:sz w:val="24"/>
          <w:szCs w:val="24"/>
        </w:rPr>
        <w:t xml:space="preserve"> is a </w:t>
      </w:r>
      <w:proofErr w:type="spellStart"/>
      <w:r w:rsidRPr="001E3659">
        <w:rPr>
          <w:rFonts w:cstheme="minorHAnsi"/>
          <w:sz w:val="24"/>
          <w:szCs w:val="24"/>
        </w:rPr>
        <w:t>coplan</w:t>
      </w:r>
      <w:proofErr w:type="spellEnd"/>
      <w:r w:rsidRPr="001E3659">
        <w:rPr>
          <w:rFonts w:cstheme="minorHAnsi"/>
          <w:sz w:val="24"/>
          <w:szCs w:val="24"/>
        </w:rPr>
        <w:t xml:space="preserve">- meaning </w:t>
      </w:r>
      <w:r w:rsidR="00077657" w:rsidRPr="001E3659">
        <w:rPr>
          <w:rFonts w:cstheme="minorHAnsi"/>
          <w:sz w:val="24"/>
          <w:szCs w:val="24"/>
        </w:rPr>
        <w:t>it is powerful and very cold.</w:t>
      </w:r>
    </w:p>
    <w:p w:rsidR="000E379E" w:rsidRPr="0095317A" w:rsidRDefault="000E379E" w:rsidP="0095317A">
      <w:pPr>
        <w:pStyle w:val="ListParagraph"/>
        <w:spacing w:line="240" w:lineRule="auto"/>
        <w:ind w:left="1080"/>
        <w:rPr>
          <w:rFonts w:cstheme="minorHAnsi"/>
          <w:sz w:val="24"/>
          <w:szCs w:val="24"/>
        </w:rPr>
      </w:pPr>
      <w:r w:rsidRPr="0095317A">
        <w:rPr>
          <w:rFonts w:cstheme="minorHAnsi"/>
          <w:i/>
          <w:sz w:val="24"/>
          <w:szCs w:val="24"/>
        </w:rPr>
        <w:t xml:space="preserve"> New</w:t>
      </w:r>
      <w:r w:rsidRPr="0095317A">
        <w:rPr>
          <w:rFonts w:cstheme="minorHAnsi"/>
          <w:sz w:val="24"/>
          <w:szCs w:val="24"/>
        </w:rPr>
        <w:t xml:space="preserve">: </w:t>
      </w:r>
      <w:r w:rsidR="00077657" w:rsidRPr="0095317A">
        <w:rPr>
          <w:rFonts w:cstheme="minorHAnsi"/>
          <w:sz w:val="24"/>
          <w:szCs w:val="24"/>
        </w:rPr>
        <w:t>The design is a rotary type- meaning it has a low current.</w:t>
      </w:r>
    </w:p>
    <w:p w:rsidR="0095317A" w:rsidRDefault="006C51B0" w:rsidP="00E117F7">
      <w:pPr>
        <w:pStyle w:val="ListParagraph"/>
        <w:numPr>
          <w:ilvl w:val="0"/>
          <w:numId w:val="7"/>
        </w:numPr>
        <w:spacing w:line="240" w:lineRule="auto"/>
        <w:rPr>
          <w:rFonts w:cstheme="minorHAnsi"/>
          <w:sz w:val="24"/>
          <w:szCs w:val="24"/>
        </w:rPr>
      </w:pPr>
      <w:r w:rsidRPr="001E3659">
        <w:rPr>
          <w:rFonts w:cstheme="minorHAnsi"/>
          <w:sz w:val="24"/>
          <w:szCs w:val="24"/>
        </w:rPr>
        <w:t>Efficiency</w:t>
      </w:r>
      <w:r w:rsidR="00077657" w:rsidRPr="001E3659">
        <w:rPr>
          <w:rFonts w:cstheme="minorHAnsi"/>
          <w:sz w:val="24"/>
          <w:szCs w:val="24"/>
        </w:rPr>
        <w:t>-</w:t>
      </w:r>
    </w:p>
    <w:p w:rsidR="0095317A" w:rsidRDefault="00077657" w:rsidP="0095317A">
      <w:pPr>
        <w:pStyle w:val="ListParagraph"/>
        <w:spacing w:line="240" w:lineRule="auto"/>
        <w:ind w:left="1080"/>
        <w:rPr>
          <w:rFonts w:cstheme="minorHAnsi"/>
          <w:sz w:val="24"/>
          <w:szCs w:val="24"/>
        </w:rPr>
      </w:pPr>
      <w:r w:rsidRPr="0095317A">
        <w:rPr>
          <w:rFonts w:cstheme="minorHAnsi"/>
          <w:i/>
          <w:sz w:val="24"/>
          <w:szCs w:val="24"/>
        </w:rPr>
        <w:t xml:space="preserve"> Old</w:t>
      </w:r>
      <w:r w:rsidRPr="001E3659">
        <w:rPr>
          <w:rFonts w:cstheme="minorHAnsi"/>
          <w:sz w:val="24"/>
          <w:szCs w:val="24"/>
        </w:rPr>
        <w:t xml:space="preserve">: </w:t>
      </w:r>
      <w:r w:rsidR="00B80985" w:rsidRPr="001E3659">
        <w:rPr>
          <w:rFonts w:cstheme="minorHAnsi"/>
          <w:sz w:val="24"/>
          <w:szCs w:val="24"/>
        </w:rPr>
        <w:t>The air-conditioning units</w:t>
      </w:r>
      <w:r w:rsidRPr="001E3659">
        <w:rPr>
          <w:rFonts w:cstheme="minorHAnsi"/>
          <w:sz w:val="24"/>
          <w:szCs w:val="24"/>
        </w:rPr>
        <w:t xml:space="preserve"> before are not so good in terms of efficiency.</w:t>
      </w:r>
    </w:p>
    <w:p w:rsidR="00077657" w:rsidRPr="0095317A" w:rsidRDefault="00077657" w:rsidP="0095317A">
      <w:pPr>
        <w:pStyle w:val="ListParagraph"/>
        <w:spacing w:line="240" w:lineRule="auto"/>
        <w:ind w:left="1080"/>
        <w:rPr>
          <w:rFonts w:cstheme="minorHAnsi"/>
          <w:sz w:val="24"/>
          <w:szCs w:val="24"/>
        </w:rPr>
      </w:pPr>
      <w:r w:rsidRPr="0095317A">
        <w:rPr>
          <w:rFonts w:cstheme="minorHAnsi"/>
          <w:sz w:val="24"/>
          <w:szCs w:val="24"/>
        </w:rPr>
        <w:t xml:space="preserve"> </w:t>
      </w:r>
      <w:r w:rsidRPr="0095317A">
        <w:rPr>
          <w:rFonts w:cstheme="minorHAnsi"/>
          <w:i/>
          <w:sz w:val="24"/>
          <w:szCs w:val="24"/>
        </w:rPr>
        <w:t>New</w:t>
      </w:r>
      <w:r w:rsidRPr="0095317A">
        <w:rPr>
          <w:rFonts w:cstheme="minorHAnsi"/>
          <w:sz w:val="24"/>
          <w:szCs w:val="24"/>
        </w:rPr>
        <w:t xml:space="preserve">: </w:t>
      </w:r>
      <w:r w:rsidR="00B80985" w:rsidRPr="0095317A">
        <w:rPr>
          <w:rFonts w:cstheme="minorHAnsi"/>
          <w:sz w:val="24"/>
          <w:szCs w:val="24"/>
        </w:rPr>
        <w:t>The air-conditioning units</w:t>
      </w:r>
      <w:r w:rsidRPr="0095317A">
        <w:rPr>
          <w:rFonts w:cstheme="minorHAnsi"/>
          <w:sz w:val="24"/>
          <w:szCs w:val="24"/>
        </w:rPr>
        <w:t xml:space="preserve"> to</w:t>
      </w:r>
      <w:r w:rsidR="00B80985" w:rsidRPr="0095317A">
        <w:rPr>
          <w:rFonts w:cstheme="minorHAnsi"/>
          <w:sz w:val="24"/>
          <w:szCs w:val="24"/>
        </w:rPr>
        <w:t>day are better than the air-conditioning units</w:t>
      </w:r>
      <w:r w:rsidRPr="0095317A">
        <w:rPr>
          <w:rFonts w:cstheme="minorHAnsi"/>
          <w:sz w:val="24"/>
          <w:szCs w:val="24"/>
        </w:rPr>
        <w:t xml:space="preserve"> before in terms of efficiency.</w:t>
      </w:r>
    </w:p>
    <w:p w:rsidR="0095317A" w:rsidRDefault="006C51B0" w:rsidP="00E117F7">
      <w:pPr>
        <w:pStyle w:val="ListParagraph"/>
        <w:numPr>
          <w:ilvl w:val="0"/>
          <w:numId w:val="7"/>
        </w:numPr>
        <w:spacing w:line="240" w:lineRule="auto"/>
        <w:rPr>
          <w:rFonts w:cstheme="minorHAnsi"/>
          <w:sz w:val="24"/>
          <w:szCs w:val="24"/>
        </w:rPr>
      </w:pPr>
      <w:r w:rsidRPr="001E3659">
        <w:rPr>
          <w:rFonts w:cstheme="minorHAnsi"/>
          <w:sz w:val="24"/>
          <w:szCs w:val="24"/>
        </w:rPr>
        <w:t>Sturdiness</w:t>
      </w:r>
      <w:r w:rsidR="00B80985" w:rsidRPr="001E3659">
        <w:rPr>
          <w:rFonts w:cstheme="minorHAnsi"/>
          <w:sz w:val="24"/>
          <w:szCs w:val="24"/>
        </w:rPr>
        <w:t xml:space="preserve">- </w:t>
      </w:r>
    </w:p>
    <w:p w:rsidR="0095317A" w:rsidRDefault="00B80985" w:rsidP="0095317A">
      <w:pPr>
        <w:pStyle w:val="ListParagraph"/>
        <w:spacing w:line="240" w:lineRule="auto"/>
        <w:ind w:left="1080"/>
        <w:rPr>
          <w:rFonts w:cstheme="minorHAnsi"/>
          <w:sz w:val="24"/>
          <w:szCs w:val="24"/>
        </w:rPr>
      </w:pPr>
      <w:r w:rsidRPr="0095317A">
        <w:rPr>
          <w:rFonts w:cstheme="minorHAnsi"/>
          <w:i/>
          <w:sz w:val="24"/>
          <w:szCs w:val="24"/>
        </w:rPr>
        <w:t>Old</w:t>
      </w:r>
      <w:r w:rsidRPr="001E3659">
        <w:rPr>
          <w:rFonts w:cstheme="minorHAnsi"/>
          <w:sz w:val="24"/>
          <w:szCs w:val="24"/>
        </w:rPr>
        <w:t>: The air-conditioning units</w:t>
      </w:r>
      <w:r w:rsidR="00077657" w:rsidRPr="001E3659">
        <w:rPr>
          <w:rFonts w:cstheme="minorHAnsi"/>
          <w:sz w:val="24"/>
          <w:szCs w:val="24"/>
        </w:rPr>
        <w:t xml:space="preserve"> before ar</w:t>
      </w:r>
      <w:r w:rsidRPr="001E3659">
        <w:rPr>
          <w:rFonts w:cstheme="minorHAnsi"/>
          <w:sz w:val="24"/>
          <w:szCs w:val="24"/>
        </w:rPr>
        <w:t>e more durable than the air-conditioning units</w:t>
      </w:r>
      <w:r w:rsidR="00077657" w:rsidRPr="001E3659">
        <w:rPr>
          <w:rFonts w:cstheme="minorHAnsi"/>
          <w:sz w:val="24"/>
          <w:szCs w:val="24"/>
        </w:rPr>
        <w:t xml:space="preserve"> today.</w:t>
      </w:r>
    </w:p>
    <w:p w:rsidR="00077657" w:rsidRPr="0095317A" w:rsidRDefault="00B80985" w:rsidP="0095317A">
      <w:pPr>
        <w:pStyle w:val="ListParagraph"/>
        <w:spacing w:line="240" w:lineRule="auto"/>
        <w:ind w:left="1080"/>
        <w:rPr>
          <w:rFonts w:cstheme="minorHAnsi"/>
          <w:sz w:val="24"/>
          <w:szCs w:val="24"/>
        </w:rPr>
      </w:pPr>
      <w:r w:rsidRPr="0095317A">
        <w:rPr>
          <w:rFonts w:cstheme="minorHAnsi"/>
          <w:i/>
          <w:sz w:val="24"/>
          <w:szCs w:val="24"/>
        </w:rPr>
        <w:t>New</w:t>
      </w:r>
      <w:r w:rsidRPr="0095317A">
        <w:rPr>
          <w:rFonts w:cstheme="minorHAnsi"/>
          <w:sz w:val="24"/>
          <w:szCs w:val="24"/>
        </w:rPr>
        <w:t>: The air-conditioning units today are less durable than the air-conditioning units before.</w:t>
      </w:r>
    </w:p>
    <w:p w:rsidR="001E3659" w:rsidRDefault="006C51B0" w:rsidP="00E117F7">
      <w:pPr>
        <w:pStyle w:val="ListParagraph"/>
        <w:numPr>
          <w:ilvl w:val="0"/>
          <w:numId w:val="7"/>
        </w:numPr>
        <w:spacing w:line="240" w:lineRule="auto"/>
        <w:rPr>
          <w:rFonts w:cstheme="minorHAnsi"/>
          <w:sz w:val="24"/>
          <w:szCs w:val="24"/>
        </w:rPr>
      </w:pPr>
      <w:r w:rsidRPr="001E3659">
        <w:rPr>
          <w:rFonts w:cstheme="minorHAnsi"/>
          <w:sz w:val="24"/>
          <w:szCs w:val="24"/>
        </w:rPr>
        <w:t>Internal parts and components</w:t>
      </w:r>
    </w:p>
    <w:p w:rsidR="001E3659" w:rsidRDefault="00B80985" w:rsidP="00E117F7">
      <w:pPr>
        <w:pStyle w:val="ListParagraph"/>
        <w:spacing w:line="240" w:lineRule="auto"/>
        <w:ind w:left="1080"/>
        <w:rPr>
          <w:rFonts w:cstheme="minorHAnsi"/>
          <w:sz w:val="24"/>
          <w:szCs w:val="24"/>
        </w:rPr>
      </w:pPr>
      <w:r w:rsidRPr="0095317A">
        <w:rPr>
          <w:rFonts w:cstheme="minorHAnsi"/>
          <w:i/>
          <w:sz w:val="24"/>
          <w:szCs w:val="24"/>
        </w:rPr>
        <w:t>Old</w:t>
      </w:r>
      <w:r w:rsidRPr="001E3659">
        <w:rPr>
          <w:rFonts w:cstheme="minorHAnsi"/>
          <w:sz w:val="24"/>
          <w:szCs w:val="24"/>
        </w:rPr>
        <w:t>: The internal parts and components of the air-conditioning units before are repairable.</w:t>
      </w:r>
    </w:p>
    <w:p w:rsidR="00B80985" w:rsidRPr="001E3659" w:rsidRDefault="00B80985" w:rsidP="00E117F7">
      <w:pPr>
        <w:pStyle w:val="ListParagraph"/>
        <w:spacing w:line="240" w:lineRule="auto"/>
        <w:ind w:left="1080"/>
        <w:rPr>
          <w:rFonts w:cstheme="minorHAnsi"/>
          <w:sz w:val="24"/>
          <w:szCs w:val="24"/>
        </w:rPr>
      </w:pPr>
      <w:r w:rsidRPr="0095317A">
        <w:rPr>
          <w:rFonts w:cstheme="minorHAnsi"/>
          <w:i/>
          <w:sz w:val="24"/>
          <w:szCs w:val="24"/>
        </w:rPr>
        <w:t>New</w:t>
      </w:r>
      <w:r w:rsidRPr="001E3659">
        <w:rPr>
          <w:rFonts w:cstheme="minorHAnsi"/>
          <w:sz w:val="24"/>
          <w:szCs w:val="24"/>
        </w:rPr>
        <w:t>: The internal parts and components of the air-conditioning units today are not repairable.</w:t>
      </w:r>
    </w:p>
    <w:p w:rsidR="0095317A" w:rsidRDefault="00D1418B" w:rsidP="0095317A">
      <w:pPr>
        <w:pStyle w:val="Ol"/>
        <w:numPr>
          <w:ilvl w:val="0"/>
          <w:numId w:val="2"/>
        </w:numPr>
        <w:spacing w:after="100" w:afterAutospacing="1"/>
        <w:rPr>
          <w:rFonts w:asciiTheme="minorHAnsi" w:hAnsiTheme="minorHAnsi" w:cstheme="minorHAnsi"/>
          <w:sz w:val="24"/>
          <w:lang w:val="en-US"/>
        </w:rPr>
      </w:pPr>
      <w:r w:rsidRPr="001E3659">
        <w:rPr>
          <w:rFonts w:asciiTheme="minorHAnsi" w:hAnsiTheme="minorHAnsi" w:cstheme="minorHAnsi"/>
          <w:sz w:val="24"/>
        </w:rPr>
        <w:t>Of these three models (</w:t>
      </w:r>
      <w:r w:rsidR="0095317A">
        <w:rPr>
          <w:rFonts w:cstheme="minorHAnsi"/>
          <w:sz w:val="24"/>
        </w:rPr>
        <w:t xml:space="preserve">Carrier, </w:t>
      </w:r>
      <w:proofErr w:type="spellStart"/>
      <w:r w:rsidR="0095317A">
        <w:rPr>
          <w:rFonts w:cstheme="minorHAnsi"/>
          <w:sz w:val="24"/>
        </w:rPr>
        <w:t>Condura</w:t>
      </w:r>
      <w:proofErr w:type="spellEnd"/>
      <w:r w:rsidR="0095317A">
        <w:rPr>
          <w:rFonts w:cstheme="minorHAnsi"/>
          <w:sz w:val="24"/>
        </w:rPr>
        <w:t xml:space="preserve">, </w:t>
      </w:r>
      <w:proofErr w:type="spellStart"/>
      <w:r w:rsidR="0095317A">
        <w:rPr>
          <w:rFonts w:cstheme="minorHAnsi"/>
          <w:sz w:val="24"/>
        </w:rPr>
        <w:t>Kolin</w:t>
      </w:r>
      <w:proofErr w:type="spellEnd"/>
      <w:r w:rsidRPr="001E3659">
        <w:rPr>
          <w:rFonts w:asciiTheme="minorHAnsi" w:hAnsiTheme="minorHAnsi" w:cstheme="minorHAnsi"/>
          <w:sz w:val="24"/>
        </w:rPr>
        <w:t>) which do you recommend to buyers? Why?</w:t>
      </w:r>
      <w:r w:rsidR="00B80985" w:rsidRPr="001E3659">
        <w:rPr>
          <w:rFonts w:asciiTheme="minorHAnsi" w:hAnsiTheme="minorHAnsi" w:cstheme="minorHAnsi"/>
          <w:sz w:val="24"/>
        </w:rPr>
        <w:t xml:space="preserve"> </w:t>
      </w:r>
    </w:p>
    <w:p w:rsidR="0095317A" w:rsidRPr="0095317A" w:rsidRDefault="0095317A" w:rsidP="0095317A">
      <w:pPr>
        <w:pStyle w:val="Ol"/>
        <w:numPr>
          <w:ilvl w:val="0"/>
          <w:numId w:val="13"/>
        </w:numPr>
        <w:spacing w:after="100" w:afterAutospacing="1"/>
        <w:rPr>
          <w:rFonts w:asciiTheme="minorHAnsi" w:hAnsiTheme="minorHAnsi" w:cstheme="minorHAnsi"/>
          <w:sz w:val="24"/>
          <w:lang w:val="en-US"/>
        </w:rPr>
      </w:pPr>
      <w:r w:rsidRPr="0095317A">
        <w:rPr>
          <w:rFonts w:asciiTheme="minorHAnsi" w:hAnsiTheme="minorHAnsi" w:cstheme="minorHAnsi"/>
          <w:sz w:val="24"/>
          <w:lang w:val="en-US"/>
        </w:rPr>
        <w:t>Carrier</w:t>
      </w:r>
    </w:p>
    <w:p w:rsidR="0095317A" w:rsidRPr="0095317A" w:rsidRDefault="0095317A" w:rsidP="0095317A">
      <w:pPr>
        <w:pStyle w:val="Ol"/>
        <w:numPr>
          <w:ilvl w:val="0"/>
          <w:numId w:val="13"/>
        </w:numPr>
        <w:spacing w:after="100" w:afterAutospacing="1"/>
        <w:rPr>
          <w:rFonts w:asciiTheme="minorHAnsi" w:hAnsiTheme="minorHAnsi" w:cstheme="minorHAnsi"/>
          <w:sz w:val="24"/>
          <w:lang w:val="en-US"/>
        </w:rPr>
      </w:pPr>
      <w:proofErr w:type="spellStart"/>
      <w:r w:rsidRPr="0095317A">
        <w:rPr>
          <w:rFonts w:asciiTheme="minorHAnsi" w:hAnsiTheme="minorHAnsi" w:cstheme="minorHAnsi"/>
          <w:sz w:val="24"/>
          <w:lang w:val="en-US"/>
        </w:rPr>
        <w:t>Condura</w:t>
      </w:r>
      <w:proofErr w:type="spellEnd"/>
      <w:r w:rsidRPr="0095317A">
        <w:rPr>
          <w:rFonts w:asciiTheme="minorHAnsi" w:hAnsiTheme="minorHAnsi" w:cstheme="minorHAnsi"/>
          <w:sz w:val="24"/>
          <w:lang w:val="en-US"/>
        </w:rPr>
        <w:t>-     because it quickly cools the room</w:t>
      </w:r>
    </w:p>
    <w:p w:rsidR="006C51B0" w:rsidRPr="0095317A" w:rsidRDefault="0095317A" w:rsidP="0095317A">
      <w:pPr>
        <w:pStyle w:val="Ol"/>
        <w:numPr>
          <w:ilvl w:val="0"/>
          <w:numId w:val="13"/>
        </w:numPr>
        <w:spacing w:after="100" w:afterAutospacing="1"/>
        <w:rPr>
          <w:rFonts w:asciiTheme="minorHAnsi" w:hAnsiTheme="minorHAnsi" w:cstheme="minorHAnsi"/>
          <w:sz w:val="24"/>
          <w:lang w:val="en-US"/>
        </w:rPr>
      </w:pPr>
      <w:proofErr w:type="spellStart"/>
      <w:r w:rsidRPr="0095317A">
        <w:rPr>
          <w:rFonts w:asciiTheme="minorHAnsi" w:hAnsiTheme="minorHAnsi" w:cstheme="minorHAnsi"/>
          <w:sz w:val="24"/>
          <w:lang w:val="en-US"/>
        </w:rPr>
        <w:t>Kolin</w:t>
      </w:r>
      <w:proofErr w:type="spellEnd"/>
    </w:p>
    <w:p w:rsidR="00D1418B" w:rsidRPr="001E3659" w:rsidRDefault="006C51B0" w:rsidP="00E117F7">
      <w:pPr>
        <w:pStyle w:val="ListParagraph"/>
        <w:numPr>
          <w:ilvl w:val="0"/>
          <w:numId w:val="2"/>
        </w:numPr>
        <w:spacing w:line="240" w:lineRule="auto"/>
        <w:rPr>
          <w:rFonts w:cstheme="minorHAnsi"/>
          <w:sz w:val="24"/>
          <w:szCs w:val="24"/>
        </w:rPr>
      </w:pPr>
      <w:r w:rsidRPr="001E3659">
        <w:rPr>
          <w:rFonts w:cstheme="minorHAnsi"/>
          <w:sz w:val="24"/>
          <w:szCs w:val="24"/>
        </w:rPr>
        <w:t xml:space="preserve">Base on your knowledge as a technician and professional repair man, what should be improved more on our current air con brands? Why? </w:t>
      </w:r>
      <w:r w:rsidR="00D1418B" w:rsidRPr="001E3659">
        <w:rPr>
          <w:rFonts w:cstheme="minorHAnsi"/>
          <w:sz w:val="24"/>
          <w:szCs w:val="24"/>
        </w:rPr>
        <w:t xml:space="preserve"> </w:t>
      </w:r>
    </w:p>
    <w:p w:rsidR="00B80985" w:rsidRPr="001E3659" w:rsidRDefault="00B80985" w:rsidP="00E117F7">
      <w:pPr>
        <w:pStyle w:val="ListParagraph"/>
        <w:numPr>
          <w:ilvl w:val="0"/>
          <w:numId w:val="9"/>
        </w:numPr>
        <w:spacing w:line="240" w:lineRule="auto"/>
        <w:rPr>
          <w:rFonts w:cstheme="minorHAnsi"/>
          <w:sz w:val="24"/>
          <w:szCs w:val="24"/>
        </w:rPr>
      </w:pPr>
      <w:r w:rsidRPr="001E3659">
        <w:rPr>
          <w:rFonts w:cstheme="minorHAnsi"/>
          <w:sz w:val="24"/>
          <w:szCs w:val="24"/>
        </w:rPr>
        <w:lastRenderedPageBreak/>
        <w:t>Not</w:t>
      </w:r>
      <w:r w:rsidR="00707F41" w:rsidRPr="001E3659">
        <w:rPr>
          <w:rFonts w:cstheme="minorHAnsi"/>
          <w:sz w:val="24"/>
          <w:szCs w:val="24"/>
        </w:rPr>
        <w:t xml:space="preserve"> too compact (</w:t>
      </w:r>
      <w:proofErr w:type="spellStart"/>
      <w:r w:rsidR="00707F41" w:rsidRPr="001E3659">
        <w:rPr>
          <w:rFonts w:cstheme="minorHAnsi"/>
          <w:sz w:val="24"/>
          <w:szCs w:val="24"/>
        </w:rPr>
        <w:t>mangasamad</w:t>
      </w:r>
      <w:proofErr w:type="spellEnd"/>
      <w:r w:rsidR="00707F41" w:rsidRPr="001E3659">
        <w:rPr>
          <w:rFonts w:cstheme="minorHAnsi"/>
          <w:sz w:val="24"/>
          <w:szCs w:val="24"/>
        </w:rPr>
        <w:t xml:space="preserve"> and </w:t>
      </w:r>
      <w:proofErr w:type="spellStart"/>
      <w:r w:rsidR="00707F41" w:rsidRPr="001E3659">
        <w:rPr>
          <w:rFonts w:cstheme="minorHAnsi"/>
          <w:sz w:val="24"/>
          <w:szCs w:val="24"/>
        </w:rPr>
        <w:t>mga</w:t>
      </w:r>
      <w:proofErr w:type="spellEnd"/>
      <w:r w:rsidR="00707F41" w:rsidRPr="001E3659">
        <w:rPr>
          <w:rFonts w:cstheme="minorHAnsi"/>
          <w:sz w:val="24"/>
          <w:szCs w:val="24"/>
        </w:rPr>
        <w:t xml:space="preserve"> technician </w:t>
      </w:r>
      <w:proofErr w:type="spellStart"/>
      <w:r w:rsidR="00707F41" w:rsidRPr="001E3659">
        <w:rPr>
          <w:rFonts w:cstheme="minorHAnsi"/>
          <w:sz w:val="24"/>
          <w:szCs w:val="24"/>
        </w:rPr>
        <w:t>kay</w:t>
      </w:r>
      <w:proofErr w:type="spellEnd"/>
      <w:r w:rsidR="00707F41" w:rsidRPr="001E3659">
        <w:rPr>
          <w:rFonts w:cstheme="minorHAnsi"/>
          <w:sz w:val="24"/>
          <w:szCs w:val="24"/>
        </w:rPr>
        <w:t xml:space="preserve"> compact </w:t>
      </w:r>
      <w:proofErr w:type="spellStart"/>
      <w:r w:rsidR="00707F41" w:rsidRPr="001E3659">
        <w:rPr>
          <w:rFonts w:cstheme="minorHAnsi"/>
          <w:sz w:val="24"/>
          <w:szCs w:val="24"/>
        </w:rPr>
        <w:t>ra</w:t>
      </w:r>
      <w:proofErr w:type="spellEnd"/>
      <w:r w:rsidR="00707F41" w:rsidRPr="001E3659">
        <w:rPr>
          <w:rFonts w:cstheme="minorHAnsi"/>
          <w:sz w:val="24"/>
          <w:szCs w:val="24"/>
        </w:rPr>
        <w:t xml:space="preserve"> kayo </w:t>
      </w:r>
      <w:proofErr w:type="spellStart"/>
      <w:r w:rsidR="00707F41" w:rsidRPr="001E3659">
        <w:rPr>
          <w:rFonts w:cstheme="minorHAnsi"/>
          <w:sz w:val="24"/>
          <w:szCs w:val="24"/>
        </w:rPr>
        <w:t>ang</w:t>
      </w:r>
      <w:proofErr w:type="spellEnd"/>
      <w:r w:rsidR="00707F41" w:rsidRPr="001E3659">
        <w:rPr>
          <w:rFonts w:cstheme="minorHAnsi"/>
          <w:sz w:val="24"/>
          <w:szCs w:val="24"/>
        </w:rPr>
        <w:t xml:space="preserve"> </w:t>
      </w:r>
      <w:proofErr w:type="spellStart"/>
      <w:r w:rsidR="00707F41" w:rsidRPr="001E3659">
        <w:rPr>
          <w:rFonts w:cstheme="minorHAnsi"/>
          <w:sz w:val="24"/>
          <w:szCs w:val="24"/>
        </w:rPr>
        <w:t>mga</w:t>
      </w:r>
      <w:proofErr w:type="spellEnd"/>
      <w:r w:rsidR="00707F41" w:rsidRPr="001E3659">
        <w:rPr>
          <w:rFonts w:cstheme="minorHAnsi"/>
          <w:sz w:val="24"/>
          <w:szCs w:val="24"/>
        </w:rPr>
        <w:t xml:space="preserve"> parts </w:t>
      </w:r>
      <w:proofErr w:type="spellStart"/>
      <w:r w:rsidR="00707F41" w:rsidRPr="001E3659">
        <w:rPr>
          <w:rFonts w:cstheme="minorHAnsi"/>
          <w:sz w:val="24"/>
          <w:szCs w:val="24"/>
        </w:rPr>
        <w:t>para</w:t>
      </w:r>
      <w:proofErr w:type="spellEnd"/>
      <w:r w:rsidR="00707F41" w:rsidRPr="001E3659">
        <w:rPr>
          <w:rFonts w:cstheme="minorHAnsi"/>
          <w:sz w:val="24"/>
          <w:szCs w:val="24"/>
        </w:rPr>
        <w:t xml:space="preserve"> </w:t>
      </w:r>
      <w:proofErr w:type="spellStart"/>
      <w:r w:rsidR="00707F41" w:rsidRPr="001E3659">
        <w:rPr>
          <w:rFonts w:cstheme="minorHAnsi"/>
          <w:sz w:val="24"/>
          <w:szCs w:val="24"/>
        </w:rPr>
        <w:t>maka</w:t>
      </w:r>
      <w:proofErr w:type="spellEnd"/>
      <w:r w:rsidR="00707F41" w:rsidRPr="001E3659">
        <w:rPr>
          <w:rFonts w:cstheme="minorHAnsi"/>
          <w:sz w:val="24"/>
          <w:szCs w:val="24"/>
        </w:rPr>
        <w:t xml:space="preserve"> </w:t>
      </w:r>
      <w:proofErr w:type="spellStart"/>
      <w:proofErr w:type="gramStart"/>
      <w:r w:rsidR="00707F41" w:rsidRPr="001E3659">
        <w:rPr>
          <w:rFonts w:cstheme="minorHAnsi"/>
          <w:sz w:val="24"/>
          <w:szCs w:val="24"/>
        </w:rPr>
        <w:t>sava</w:t>
      </w:r>
      <w:proofErr w:type="spellEnd"/>
      <w:proofErr w:type="gramEnd"/>
      <w:r w:rsidR="00707F41" w:rsidRPr="001E3659">
        <w:rPr>
          <w:rFonts w:cstheme="minorHAnsi"/>
          <w:sz w:val="24"/>
          <w:szCs w:val="24"/>
        </w:rPr>
        <w:t xml:space="preserve"> </w:t>
      </w:r>
      <w:proofErr w:type="spellStart"/>
      <w:r w:rsidR="00707F41" w:rsidRPr="001E3659">
        <w:rPr>
          <w:rFonts w:cstheme="minorHAnsi"/>
          <w:sz w:val="24"/>
          <w:szCs w:val="24"/>
        </w:rPr>
        <w:t>daw</w:t>
      </w:r>
      <w:proofErr w:type="spellEnd"/>
      <w:r w:rsidR="00707F41" w:rsidRPr="001E3659">
        <w:rPr>
          <w:rFonts w:cstheme="minorHAnsi"/>
          <w:sz w:val="24"/>
          <w:szCs w:val="24"/>
        </w:rPr>
        <w:t xml:space="preserve"> </w:t>
      </w:r>
      <w:proofErr w:type="spellStart"/>
      <w:r w:rsidR="00707F41" w:rsidRPr="001E3659">
        <w:rPr>
          <w:rFonts w:cstheme="minorHAnsi"/>
          <w:sz w:val="24"/>
          <w:szCs w:val="24"/>
        </w:rPr>
        <w:t>og</w:t>
      </w:r>
      <w:proofErr w:type="spellEnd"/>
      <w:r w:rsidR="00707F41" w:rsidRPr="001E3659">
        <w:rPr>
          <w:rFonts w:cstheme="minorHAnsi"/>
          <w:sz w:val="24"/>
          <w:szCs w:val="24"/>
        </w:rPr>
        <w:t xml:space="preserve"> space, </w:t>
      </w:r>
      <w:proofErr w:type="spellStart"/>
      <w:r w:rsidR="00707F41" w:rsidRPr="001E3659">
        <w:rPr>
          <w:rFonts w:cstheme="minorHAnsi"/>
          <w:sz w:val="24"/>
          <w:szCs w:val="24"/>
        </w:rPr>
        <w:t>og</w:t>
      </w:r>
      <w:proofErr w:type="spellEnd"/>
      <w:r w:rsidR="00707F41" w:rsidRPr="001E3659">
        <w:rPr>
          <w:rFonts w:cstheme="minorHAnsi"/>
          <w:sz w:val="24"/>
          <w:szCs w:val="24"/>
        </w:rPr>
        <w:t xml:space="preserve"> </w:t>
      </w:r>
      <w:proofErr w:type="spellStart"/>
      <w:r w:rsidR="00707F41" w:rsidRPr="001E3659">
        <w:rPr>
          <w:rFonts w:cstheme="minorHAnsi"/>
          <w:sz w:val="24"/>
          <w:szCs w:val="24"/>
        </w:rPr>
        <w:t>gamai</w:t>
      </w:r>
      <w:proofErr w:type="spellEnd"/>
      <w:r w:rsidR="00707F41" w:rsidRPr="001E3659">
        <w:rPr>
          <w:rFonts w:cstheme="minorHAnsi"/>
          <w:sz w:val="24"/>
          <w:szCs w:val="24"/>
        </w:rPr>
        <w:t xml:space="preserve"> </w:t>
      </w:r>
      <w:proofErr w:type="spellStart"/>
      <w:r w:rsidR="00707F41" w:rsidRPr="001E3659">
        <w:rPr>
          <w:rFonts w:cstheme="minorHAnsi"/>
          <w:sz w:val="24"/>
          <w:szCs w:val="24"/>
        </w:rPr>
        <w:t>ang</w:t>
      </w:r>
      <w:proofErr w:type="spellEnd"/>
      <w:r w:rsidR="00707F41" w:rsidRPr="001E3659">
        <w:rPr>
          <w:rFonts w:cstheme="minorHAnsi"/>
          <w:sz w:val="24"/>
          <w:szCs w:val="24"/>
        </w:rPr>
        <w:t xml:space="preserve"> physical appearance </w:t>
      </w:r>
      <w:proofErr w:type="spellStart"/>
      <w:r w:rsidR="00707F41" w:rsidRPr="001E3659">
        <w:rPr>
          <w:rFonts w:cstheme="minorHAnsi"/>
          <w:sz w:val="24"/>
          <w:szCs w:val="24"/>
        </w:rPr>
        <w:t>sa</w:t>
      </w:r>
      <w:proofErr w:type="spellEnd"/>
      <w:r w:rsidR="00707F41" w:rsidRPr="001E3659">
        <w:rPr>
          <w:rFonts w:cstheme="minorHAnsi"/>
          <w:sz w:val="24"/>
          <w:szCs w:val="24"/>
        </w:rPr>
        <w:t xml:space="preserve"> air-conditioning units).</w:t>
      </w:r>
    </w:p>
    <w:p w:rsidR="00707F41" w:rsidRPr="001E3659" w:rsidRDefault="00707F41" w:rsidP="00E117F7">
      <w:pPr>
        <w:pStyle w:val="ListParagraph"/>
        <w:numPr>
          <w:ilvl w:val="0"/>
          <w:numId w:val="9"/>
        </w:numPr>
        <w:spacing w:line="240" w:lineRule="auto"/>
        <w:rPr>
          <w:rFonts w:cstheme="minorHAnsi"/>
          <w:sz w:val="24"/>
          <w:szCs w:val="24"/>
        </w:rPr>
      </w:pPr>
      <w:r w:rsidRPr="001E3659">
        <w:rPr>
          <w:rFonts w:cstheme="minorHAnsi"/>
          <w:sz w:val="24"/>
          <w:szCs w:val="24"/>
        </w:rPr>
        <w:t>The fan must not be made from China because fans from China are easily broken</w:t>
      </w:r>
    </w:p>
    <w:p w:rsidR="00707F41" w:rsidRPr="001E3659" w:rsidRDefault="00707F41" w:rsidP="00E117F7">
      <w:pPr>
        <w:pStyle w:val="ListParagraph"/>
        <w:numPr>
          <w:ilvl w:val="0"/>
          <w:numId w:val="9"/>
        </w:numPr>
        <w:spacing w:line="240" w:lineRule="auto"/>
        <w:rPr>
          <w:rFonts w:cstheme="minorHAnsi"/>
          <w:sz w:val="24"/>
          <w:szCs w:val="24"/>
        </w:rPr>
      </w:pPr>
      <w:r w:rsidRPr="001E3659">
        <w:rPr>
          <w:rFonts w:cstheme="minorHAnsi"/>
          <w:sz w:val="24"/>
          <w:szCs w:val="24"/>
        </w:rPr>
        <w:t>Must not be bushing type, must be bearing type.</w:t>
      </w:r>
    </w:p>
    <w:p w:rsidR="00D1418B" w:rsidRPr="002A6CCD" w:rsidRDefault="00D1418B" w:rsidP="00E117F7">
      <w:pPr>
        <w:pStyle w:val="Ol"/>
        <w:spacing w:after="100" w:afterAutospacing="1"/>
        <w:rPr>
          <w:sz w:val="28"/>
          <w:szCs w:val="28"/>
          <w:lang w:val="en-US"/>
        </w:rPr>
      </w:pPr>
    </w:p>
    <w:p w:rsidR="002515DA" w:rsidRDefault="002515DA" w:rsidP="002515DA">
      <w:pPr>
        <w:pStyle w:val="Ol"/>
        <w:spacing w:after="100" w:afterAutospacing="1"/>
        <w:ind w:left="720"/>
        <w:rPr>
          <w:sz w:val="28"/>
          <w:szCs w:val="28"/>
          <w:lang w:val="en-US"/>
        </w:rPr>
      </w:pPr>
    </w:p>
    <w:p w:rsidR="002515DA" w:rsidRPr="002515DA" w:rsidRDefault="002515DA" w:rsidP="002515DA">
      <w:pPr>
        <w:pStyle w:val="Ol"/>
        <w:spacing w:after="100" w:afterAutospacing="1"/>
        <w:ind w:left="720"/>
        <w:rPr>
          <w:sz w:val="28"/>
          <w:szCs w:val="28"/>
          <w:lang w:val="en-US"/>
        </w:rPr>
      </w:pPr>
    </w:p>
    <w:p w:rsidR="00D1418B" w:rsidRPr="002A6CCD" w:rsidRDefault="00D1418B" w:rsidP="00E117F7">
      <w:pPr>
        <w:pStyle w:val="Ol"/>
        <w:spacing w:after="100" w:afterAutospacing="1"/>
        <w:rPr>
          <w:sz w:val="28"/>
          <w:szCs w:val="28"/>
          <w:lang w:val="en-US"/>
        </w:rPr>
      </w:pPr>
    </w:p>
    <w:p w:rsidR="00D1418B" w:rsidRPr="002A6CCD" w:rsidRDefault="00D1418B" w:rsidP="00E117F7">
      <w:pPr>
        <w:pStyle w:val="Ol"/>
        <w:spacing w:after="100" w:afterAutospacing="1"/>
        <w:rPr>
          <w:sz w:val="28"/>
          <w:szCs w:val="28"/>
          <w:lang w:val="en-US"/>
        </w:rPr>
      </w:pPr>
    </w:p>
    <w:p w:rsidR="00D1418B" w:rsidRPr="002A6CCD" w:rsidRDefault="00D1418B" w:rsidP="00E117F7">
      <w:pPr>
        <w:pStyle w:val="Ol"/>
        <w:spacing w:after="100" w:afterAutospacing="1"/>
        <w:rPr>
          <w:sz w:val="28"/>
          <w:szCs w:val="28"/>
          <w:lang w:val="en-US"/>
        </w:rPr>
      </w:pPr>
    </w:p>
    <w:p w:rsidR="00D1418B" w:rsidRPr="002A6CCD" w:rsidRDefault="00D1418B" w:rsidP="00E117F7">
      <w:pPr>
        <w:pStyle w:val="Ol"/>
        <w:spacing w:after="100" w:afterAutospacing="1"/>
        <w:rPr>
          <w:sz w:val="28"/>
          <w:szCs w:val="28"/>
          <w:lang w:val="en-US"/>
        </w:rPr>
      </w:pPr>
    </w:p>
    <w:p w:rsidR="00D1418B" w:rsidRPr="002A6CCD" w:rsidRDefault="00D1418B" w:rsidP="00E117F7">
      <w:pPr>
        <w:pStyle w:val="Ol"/>
        <w:spacing w:after="100" w:afterAutospacing="1"/>
        <w:rPr>
          <w:sz w:val="28"/>
          <w:szCs w:val="28"/>
          <w:lang w:val="en-US"/>
        </w:rPr>
      </w:pPr>
    </w:p>
    <w:p w:rsidR="00D1418B" w:rsidRPr="002A6CCD" w:rsidRDefault="00D1418B" w:rsidP="00E117F7">
      <w:pPr>
        <w:pStyle w:val="Ol"/>
        <w:spacing w:after="100" w:afterAutospacing="1"/>
        <w:rPr>
          <w:sz w:val="28"/>
          <w:szCs w:val="28"/>
          <w:lang w:val="en-US"/>
        </w:rPr>
      </w:pPr>
    </w:p>
    <w:p w:rsidR="00D1418B" w:rsidRDefault="00D1418B" w:rsidP="00E117F7">
      <w:pPr>
        <w:pStyle w:val="Ol"/>
        <w:spacing w:after="100" w:afterAutospacing="1"/>
        <w:rPr>
          <w:sz w:val="28"/>
          <w:szCs w:val="28"/>
          <w:lang w:val="en-US"/>
        </w:rPr>
      </w:pPr>
    </w:p>
    <w:p w:rsidR="002A6CCD" w:rsidRPr="002A6CCD" w:rsidRDefault="002A6CCD" w:rsidP="00E117F7">
      <w:pPr>
        <w:pStyle w:val="Ol"/>
        <w:spacing w:after="100" w:afterAutospacing="1"/>
        <w:rPr>
          <w:sz w:val="28"/>
          <w:szCs w:val="28"/>
          <w:lang w:val="en-US"/>
        </w:rPr>
      </w:pPr>
    </w:p>
    <w:p w:rsidR="00D1418B" w:rsidRDefault="00D1418B" w:rsidP="00E117F7">
      <w:pPr>
        <w:spacing w:line="240" w:lineRule="auto"/>
        <w:rPr>
          <w:rFonts w:ascii="Verdana" w:eastAsia="Verdana" w:hAnsi="Verdana" w:cs="Verdana"/>
          <w:color w:val="000000"/>
          <w:sz w:val="28"/>
          <w:szCs w:val="28"/>
          <w:shd w:val="solid" w:color="FFFFFF" w:fill="auto"/>
          <w:lang w:eastAsia="ru-RU"/>
        </w:rPr>
      </w:pPr>
    </w:p>
    <w:p w:rsidR="002A6CCD" w:rsidRDefault="002A6CCD" w:rsidP="00E117F7">
      <w:pPr>
        <w:spacing w:line="240" w:lineRule="auto"/>
        <w:rPr>
          <w:rFonts w:ascii="Verdana" w:eastAsia="Verdana" w:hAnsi="Verdana" w:cs="Verdana"/>
          <w:color w:val="000000"/>
          <w:sz w:val="28"/>
          <w:szCs w:val="28"/>
          <w:shd w:val="solid" w:color="FFFFFF" w:fill="auto"/>
          <w:lang w:eastAsia="ru-RU"/>
        </w:rPr>
      </w:pPr>
    </w:p>
    <w:p w:rsidR="00707F41" w:rsidRDefault="00707F41" w:rsidP="00E117F7">
      <w:pPr>
        <w:spacing w:line="240" w:lineRule="auto"/>
        <w:rPr>
          <w:rFonts w:ascii="Verdana" w:eastAsia="Verdana" w:hAnsi="Verdana" w:cs="Verdana"/>
          <w:color w:val="000000"/>
          <w:sz w:val="28"/>
          <w:szCs w:val="28"/>
          <w:shd w:val="solid" w:color="FFFFFF" w:fill="auto"/>
          <w:lang w:eastAsia="ru-RU"/>
        </w:rPr>
      </w:pPr>
    </w:p>
    <w:p w:rsidR="000B1934" w:rsidRDefault="000B1934" w:rsidP="00E117F7">
      <w:pPr>
        <w:spacing w:line="240" w:lineRule="auto"/>
        <w:rPr>
          <w:rFonts w:ascii="Verdana" w:eastAsia="Verdana" w:hAnsi="Verdana" w:cs="Verdana"/>
          <w:color w:val="000000"/>
          <w:sz w:val="28"/>
          <w:szCs w:val="28"/>
          <w:shd w:val="solid" w:color="FFFFFF" w:fill="auto"/>
          <w:lang w:eastAsia="ru-RU"/>
        </w:rPr>
      </w:pPr>
    </w:p>
    <w:p w:rsidR="0095317A" w:rsidRDefault="0095317A" w:rsidP="00E117F7">
      <w:pPr>
        <w:spacing w:line="240" w:lineRule="auto"/>
        <w:rPr>
          <w:rFonts w:ascii="Verdana" w:eastAsia="Verdana" w:hAnsi="Verdana" w:cs="Verdana"/>
          <w:color w:val="000000"/>
          <w:sz w:val="28"/>
          <w:szCs w:val="28"/>
          <w:shd w:val="solid" w:color="FFFFFF" w:fill="auto"/>
          <w:lang w:eastAsia="ru-RU"/>
        </w:rPr>
      </w:pPr>
    </w:p>
    <w:p w:rsidR="0095317A" w:rsidRDefault="0095317A" w:rsidP="00E117F7">
      <w:pPr>
        <w:spacing w:line="240" w:lineRule="auto"/>
        <w:rPr>
          <w:rFonts w:ascii="Verdana" w:eastAsia="Verdana" w:hAnsi="Verdana" w:cs="Verdana"/>
          <w:color w:val="000000"/>
          <w:sz w:val="28"/>
          <w:szCs w:val="28"/>
          <w:shd w:val="solid" w:color="FFFFFF" w:fill="auto"/>
          <w:lang w:eastAsia="ru-RU"/>
        </w:rPr>
      </w:pPr>
    </w:p>
    <w:p w:rsidR="0095317A" w:rsidRDefault="0095317A" w:rsidP="00E117F7">
      <w:pPr>
        <w:spacing w:line="240" w:lineRule="auto"/>
        <w:rPr>
          <w:rFonts w:ascii="Verdana" w:eastAsia="Verdana" w:hAnsi="Verdana" w:cs="Verdana"/>
          <w:color w:val="000000"/>
          <w:sz w:val="28"/>
          <w:szCs w:val="28"/>
          <w:shd w:val="solid" w:color="FFFFFF" w:fill="auto"/>
          <w:lang w:eastAsia="ru-RU"/>
        </w:rPr>
      </w:pPr>
    </w:p>
    <w:p w:rsidR="0095317A" w:rsidRDefault="0095317A" w:rsidP="00E117F7">
      <w:pPr>
        <w:spacing w:line="240" w:lineRule="auto"/>
        <w:rPr>
          <w:rFonts w:ascii="Verdana" w:eastAsia="Verdana" w:hAnsi="Verdana" w:cs="Verdana"/>
          <w:color w:val="000000"/>
          <w:sz w:val="28"/>
          <w:szCs w:val="28"/>
          <w:shd w:val="solid" w:color="FFFFFF" w:fill="auto"/>
          <w:lang w:eastAsia="ru-RU"/>
        </w:rPr>
      </w:pPr>
    </w:p>
    <w:p w:rsidR="00D1418B" w:rsidRPr="001E3659" w:rsidRDefault="00D1418B" w:rsidP="00E117F7">
      <w:pPr>
        <w:spacing w:line="240" w:lineRule="auto"/>
        <w:rPr>
          <w:rFonts w:cstheme="minorHAnsi"/>
          <w:sz w:val="24"/>
          <w:szCs w:val="24"/>
        </w:rPr>
      </w:pPr>
      <w:r w:rsidRPr="001E3659">
        <w:rPr>
          <w:rFonts w:cstheme="minorHAnsi"/>
          <w:b/>
          <w:sz w:val="24"/>
          <w:szCs w:val="24"/>
        </w:rPr>
        <w:lastRenderedPageBreak/>
        <w:t>SURVEY FOR USERS</w:t>
      </w:r>
      <w:r w:rsidR="00707F41" w:rsidRPr="001E3659">
        <w:rPr>
          <w:rFonts w:cstheme="minorHAnsi"/>
          <w:b/>
          <w:sz w:val="24"/>
          <w:szCs w:val="24"/>
        </w:rPr>
        <w:t xml:space="preserve"> (AVERAGE ANSWER)</w:t>
      </w:r>
    </w:p>
    <w:p w:rsidR="009A561B" w:rsidRPr="0095317A" w:rsidRDefault="00D1418B" w:rsidP="00E117F7">
      <w:pPr>
        <w:pStyle w:val="Ol"/>
        <w:spacing w:after="100" w:afterAutospacing="1"/>
        <w:rPr>
          <w:rFonts w:asciiTheme="minorHAnsi" w:hAnsiTheme="minorHAnsi" w:cstheme="minorHAnsi"/>
          <w:sz w:val="24"/>
          <w:u w:val="single"/>
          <w:lang w:val="en-US"/>
        </w:rPr>
      </w:pPr>
      <w:r w:rsidRPr="001E3659">
        <w:rPr>
          <w:rFonts w:asciiTheme="minorHAnsi" w:hAnsiTheme="minorHAnsi" w:cstheme="minorHAnsi"/>
          <w:sz w:val="24"/>
        </w:rPr>
        <w:t>Date of Purchase of _______:</w:t>
      </w:r>
      <w:r w:rsidRPr="001E3659">
        <w:rPr>
          <w:rFonts w:asciiTheme="minorHAnsi" w:hAnsiTheme="minorHAnsi" w:cstheme="minorHAnsi"/>
          <w:sz w:val="24"/>
        </w:rPr>
        <w:br/>
        <w:t>Model of ________:                         </w:t>
      </w:r>
      <w:r w:rsidR="002A6CCD" w:rsidRPr="001E3659">
        <w:rPr>
          <w:rFonts w:asciiTheme="minorHAnsi" w:hAnsiTheme="minorHAnsi" w:cstheme="minorHAnsi"/>
          <w:sz w:val="24"/>
          <w:lang w:val="en-US"/>
        </w:rPr>
        <w:t xml:space="preserve"> </w:t>
      </w:r>
      <w:r w:rsidR="0095317A">
        <w:rPr>
          <w:rFonts w:asciiTheme="minorHAnsi" w:hAnsiTheme="minorHAnsi" w:cstheme="minorHAnsi"/>
          <w:sz w:val="24"/>
        </w:rPr>
        <w:t xml:space="preserve"> Cost of Purchase: </w:t>
      </w:r>
      <w:r w:rsidR="0095317A" w:rsidRPr="0095317A">
        <w:rPr>
          <w:rFonts w:asciiTheme="minorHAnsi" w:hAnsiTheme="minorHAnsi" w:cstheme="minorHAnsi"/>
          <w:sz w:val="24"/>
          <w:u w:val="single"/>
          <w:lang w:val="en-US"/>
        </w:rPr>
        <w:t>10,000 to 15,000</w:t>
      </w:r>
      <w:r w:rsidR="0095317A">
        <w:rPr>
          <w:rFonts w:asciiTheme="minorHAnsi" w:hAnsiTheme="minorHAnsi" w:cstheme="minorHAnsi"/>
          <w:sz w:val="24"/>
          <w:u w:val="single"/>
          <w:lang w:val="en-US"/>
        </w:rPr>
        <w:t xml:space="preserve"> pesos</w:t>
      </w:r>
    </w:p>
    <w:p w:rsidR="002A6CCD" w:rsidRPr="001E3659" w:rsidRDefault="00996350" w:rsidP="00E117F7">
      <w:pPr>
        <w:pStyle w:val="Li"/>
        <w:numPr>
          <w:ilvl w:val="0"/>
          <w:numId w:val="5"/>
        </w:numPr>
        <w:rPr>
          <w:rFonts w:asciiTheme="minorHAnsi" w:hAnsiTheme="minorHAnsi" w:cstheme="minorHAnsi"/>
          <w:sz w:val="24"/>
        </w:rPr>
      </w:pPr>
      <w:r w:rsidRPr="001E3659">
        <w:rPr>
          <w:rFonts w:asciiTheme="minorHAnsi" w:hAnsiTheme="minorHAnsi" w:cstheme="minorHAnsi"/>
          <w:sz w:val="24"/>
        </w:rPr>
        <w:t xml:space="preserve">How many </w:t>
      </w:r>
      <w:r w:rsidRPr="001E3659">
        <w:rPr>
          <w:rFonts w:asciiTheme="minorHAnsi" w:hAnsiTheme="minorHAnsi" w:cstheme="minorHAnsi"/>
          <w:sz w:val="24"/>
          <w:lang w:val="en-US"/>
        </w:rPr>
        <w:t>air-conditioning units</w:t>
      </w:r>
      <w:r w:rsidR="002A6CCD" w:rsidRPr="001E3659">
        <w:rPr>
          <w:rFonts w:asciiTheme="minorHAnsi" w:hAnsiTheme="minorHAnsi" w:cstheme="minorHAnsi"/>
          <w:sz w:val="24"/>
        </w:rPr>
        <w:t xml:space="preserve"> do you have?</w:t>
      </w:r>
      <w:r w:rsidRPr="001E3659">
        <w:rPr>
          <w:rFonts w:asciiTheme="minorHAnsi" w:hAnsiTheme="minorHAnsi" w:cstheme="minorHAnsi"/>
          <w:sz w:val="24"/>
          <w:lang w:val="en-US"/>
        </w:rPr>
        <w:t xml:space="preserve"> What are the brands of these units?</w:t>
      </w:r>
      <w:r w:rsidR="002A6CCD" w:rsidRPr="001E3659">
        <w:rPr>
          <w:rFonts w:asciiTheme="minorHAnsi" w:hAnsiTheme="minorHAnsi" w:cstheme="minorHAnsi"/>
          <w:sz w:val="24"/>
        </w:rPr>
        <w:t xml:space="preserve"> </w:t>
      </w:r>
    </w:p>
    <w:p w:rsidR="00707F41" w:rsidRPr="001E3659" w:rsidRDefault="001E3659" w:rsidP="00E117F7">
      <w:pPr>
        <w:pStyle w:val="Li"/>
        <w:numPr>
          <w:ilvl w:val="0"/>
          <w:numId w:val="10"/>
        </w:numPr>
        <w:rPr>
          <w:rFonts w:asciiTheme="minorHAnsi" w:hAnsiTheme="minorHAnsi" w:cstheme="minorHAnsi"/>
          <w:sz w:val="24"/>
        </w:rPr>
      </w:pPr>
      <w:r w:rsidRPr="001E3659">
        <w:rPr>
          <w:rFonts w:asciiTheme="minorHAnsi" w:hAnsiTheme="minorHAnsi" w:cstheme="minorHAnsi"/>
          <w:sz w:val="24"/>
          <w:lang w:val="en-US"/>
        </w:rPr>
        <w:t xml:space="preserve">The average no. of units that they own is 4 and the most common brand they buy is </w:t>
      </w:r>
      <w:r w:rsidRPr="001E3659">
        <w:rPr>
          <w:rFonts w:asciiTheme="minorHAnsi" w:hAnsiTheme="minorHAnsi" w:cstheme="minorHAnsi"/>
          <w:i/>
          <w:sz w:val="24"/>
          <w:lang w:val="en-US"/>
        </w:rPr>
        <w:t>Carrier</w:t>
      </w:r>
      <w:r w:rsidRPr="001E3659">
        <w:rPr>
          <w:rFonts w:asciiTheme="minorHAnsi" w:hAnsiTheme="minorHAnsi" w:cstheme="minorHAnsi"/>
          <w:sz w:val="24"/>
          <w:lang w:val="en-US"/>
        </w:rPr>
        <w:t xml:space="preserve">.  </w:t>
      </w:r>
    </w:p>
    <w:p w:rsidR="002A6CCD" w:rsidRPr="001E3659" w:rsidRDefault="002A6CCD" w:rsidP="00E117F7">
      <w:pPr>
        <w:pStyle w:val="Li"/>
        <w:numPr>
          <w:ilvl w:val="0"/>
          <w:numId w:val="5"/>
        </w:numPr>
        <w:rPr>
          <w:rFonts w:asciiTheme="minorHAnsi" w:hAnsiTheme="minorHAnsi" w:cstheme="minorHAnsi"/>
          <w:sz w:val="24"/>
        </w:rPr>
      </w:pPr>
      <w:r w:rsidRPr="001E3659">
        <w:rPr>
          <w:rFonts w:asciiTheme="minorHAnsi" w:hAnsiTheme="minorHAnsi" w:cstheme="minorHAnsi"/>
          <w:sz w:val="24"/>
        </w:rPr>
        <w:t xml:space="preserve">How many </w:t>
      </w:r>
      <w:r w:rsidR="00996350" w:rsidRPr="001E3659">
        <w:rPr>
          <w:rFonts w:asciiTheme="minorHAnsi" w:hAnsiTheme="minorHAnsi" w:cstheme="minorHAnsi"/>
          <w:sz w:val="24"/>
          <w:lang w:val="en-US"/>
        </w:rPr>
        <w:t>air-conditioning units</w:t>
      </w:r>
      <w:r w:rsidRPr="001E3659">
        <w:rPr>
          <w:rFonts w:asciiTheme="minorHAnsi" w:hAnsiTheme="minorHAnsi" w:cstheme="minorHAnsi"/>
          <w:sz w:val="24"/>
        </w:rPr>
        <w:t xml:space="preserve"> have you had before this one? </w:t>
      </w:r>
    </w:p>
    <w:p w:rsidR="001E3659" w:rsidRPr="001E3659" w:rsidRDefault="001E3659" w:rsidP="00E117F7">
      <w:pPr>
        <w:pStyle w:val="Li"/>
        <w:numPr>
          <w:ilvl w:val="0"/>
          <w:numId w:val="10"/>
        </w:numPr>
        <w:rPr>
          <w:rFonts w:asciiTheme="minorHAnsi" w:hAnsiTheme="minorHAnsi" w:cstheme="minorHAnsi"/>
          <w:sz w:val="24"/>
        </w:rPr>
      </w:pPr>
      <w:r w:rsidRPr="001E3659">
        <w:rPr>
          <w:rFonts w:asciiTheme="minorHAnsi" w:hAnsiTheme="minorHAnsi" w:cstheme="minorHAnsi"/>
          <w:sz w:val="24"/>
          <w:lang w:val="en-US"/>
        </w:rPr>
        <w:t>Most of the users still use the air conditioner that they first bought.</w:t>
      </w:r>
    </w:p>
    <w:p w:rsidR="002A6CCD" w:rsidRPr="001E3659" w:rsidRDefault="002A6CCD" w:rsidP="00E117F7">
      <w:pPr>
        <w:pStyle w:val="Ol"/>
        <w:numPr>
          <w:ilvl w:val="0"/>
          <w:numId w:val="5"/>
        </w:numPr>
        <w:rPr>
          <w:rFonts w:asciiTheme="minorHAnsi" w:hAnsiTheme="minorHAnsi" w:cstheme="minorHAnsi"/>
          <w:sz w:val="24"/>
        </w:rPr>
      </w:pPr>
      <w:r w:rsidRPr="001E3659">
        <w:rPr>
          <w:rFonts w:asciiTheme="minorHAnsi" w:hAnsiTheme="minorHAnsi" w:cstheme="minorHAnsi"/>
          <w:sz w:val="24"/>
        </w:rPr>
        <w:t xml:space="preserve">Have you had this repaired before? </w:t>
      </w:r>
      <w:r w:rsidR="00996350" w:rsidRPr="001E3659">
        <w:rPr>
          <w:rFonts w:asciiTheme="minorHAnsi" w:hAnsiTheme="minorHAnsi" w:cstheme="minorHAnsi"/>
          <w:sz w:val="24"/>
          <w:lang w:val="en-US"/>
        </w:rPr>
        <w:t>(Please state the brand per owned air con)</w:t>
      </w:r>
    </w:p>
    <w:p w:rsidR="002A6CCD" w:rsidRPr="00E31E03" w:rsidRDefault="002A6CCD" w:rsidP="00E117F7">
      <w:pPr>
        <w:pStyle w:val="Li"/>
        <w:numPr>
          <w:ilvl w:val="1"/>
          <w:numId w:val="6"/>
        </w:numPr>
        <w:rPr>
          <w:rFonts w:asciiTheme="minorHAnsi" w:hAnsiTheme="minorHAnsi" w:cstheme="minorHAnsi"/>
          <w:sz w:val="24"/>
        </w:rPr>
      </w:pPr>
      <w:r w:rsidRPr="001E3659">
        <w:rPr>
          <w:rFonts w:asciiTheme="minorHAnsi" w:hAnsiTheme="minorHAnsi" w:cstheme="minorHAnsi"/>
          <w:sz w:val="24"/>
        </w:rPr>
        <w:t xml:space="preserve">How many times? </w:t>
      </w:r>
      <w:r w:rsidR="00996350" w:rsidRPr="001E3659">
        <w:rPr>
          <w:rFonts w:asciiTheme="minorHAnsi" w:hAnsiTheme="minorHAnsi" w:cstheme="minorHAnsi"/>
          <w:sz w:val="24"/>
          <w:lang w:val="en-US"/>
        </w:rPr>
        <w:t>(Please state separately for diff. brands of air con)</w:t>
      </w:r>
    </w:p>
    <w:p w:rsidR="00E31E03" w:rsidRPr="00E31E03" w:rsidRDefault="00E31E03" w:rsidP="00E117F7">
      <w:pPr>
        <w:pStyle w:val="Li"/>
        <w:numPr>
          <w:ilvl w:val="0"/>
          <w:numId w:val="10"/>
        </w:numPr>
        <w:rPr>
          <w:rFonts w:asciiTheme="minorHAnsi" w:hAnsiTheme="minorHAnsi" w:cstheme="minorHAnsi"/>
          <w:sz w:val="24"/>
        </w:rPr>
      </w:pPr>
      <w:r>
        <w:rPr>
          <w:rFonts w:asciiTheme="minorHAnsi" w:hAnsiTheme="minorHAnsi" w:cstheme="minorHAnsi"/>
          <w:sz w:val="24"/>
          <w:lang w:val="en-US"/>
        </w:rPr>
        <w:t>Most of their air cons didn’t need a repair job, in other words it’s in good condition.</w:t>
      </w:r>
    </w:p>
    <w:p w:rsidR="00996350" w:rsidRPr="00E31E03" w:rsidRDefault="002A6CCD" w:rsidP="00E117F7">
      <w:pPr>
        <w:pStyle w:val="Li"/>
        <w:numPr>
          <w:ilvl w:val="1"/>
          <w:numId w:val="6"/>
        </w:numPr>
        <w:rPr>
          <w:rFonts w:asciiTheme="minorHAnsi" w:hAnsiTheme="minorHAnsi" w:cstheme="minorHAnsi"/>
          <w:sz w:val="24"/>
        </w:rPr>
      </w:pPr>
      <w:r w:rsidRPr="001E3659">
        <w:rPr>
          <w:rFonts w:asciiTheme="minorHAnsi" w:hAnsiTheme="minorHAnsi" w:cstheme="minorHAnsi"/>
          <w:sz w:val="24"/>
        </w:rPr>
        <w:t>What were the common problems you encountered with th</w:t>
      </w:r>
      <w:r w:rsidR="00996350" w:rsidRPr="001E3659">
        <w:rPr>
          <w:rFonts w:asciiTheme="minorHAnsi" w:hAnsiTheme="minorHAnsi" w:cstheme="minorHAnsi"/>
          <w:sz w:val="24"/>
          <w:lang w:val="en-US"/>
        </w:rPr>
        <w:t>e different</w:t>
      </w:r>
      <w:r w:rsidRPr="001E3659">
        <w:rPr>
          <w:rFonts w:asciiTheme="minorHAnsi" w:hAnsiTheme="minorHAnsi" w:cstheme="minorHAnsi"/>
          <w:sz w:val="24"/>
        </w:rPr>
        <w:t xml:space="preserve"> </w:t>
      </w:r>
      <w:r w:rsidR="00996350" w:rsidRPr="001E3659">
        <w:rPr>
          <w:rFonts w:asciiTheme="minorHAnsi" w:hAnsiTheme="minorHAnsi" w:cstheme="minorHAnsi"/>
          <w:sz w:val="24"/>
          <w:lang w:val="en-US"/>
        </w:rPr>
        <w:t>models of air-conditioning unit?</w:t>
      </w:r>
    </w:p>
    <w:p w:rsidR="00E31E03" w:rsidRPr="001E3659" w:rsidRDefault="00E31E03" w:rsidP="00E117F7">
      <w:pPr>
        <w:pStyle w:val="Li"/>
        <w:numPr>
          <w:ilvl w:val="0"/>
          <w:numId w:val="10"/>
        </w:numPr>
        <w:rPr>
          <w:rFonts w:asciiTheme="minorHAnsi" w:hAnsiTheme="minorHAnsi" w:cstheme="minorHAnsi"/>
          <w:sz w:val="24"/>
        </w:rPr>
      </w:pPr>
      <w:r>
        <w:rPr>
          <w:rFonts w:asciiTheme="minorHAnsi" w:hAnsiTheme="minorHAnsi" w:cstheme="minorHAnsi"/>
          <w:sz w:val="24"/>
          <w:lang w:val="en-US"/>
        </w:rPr>
        <w:t>The common problem was that the air conditioner didn’t cool the room that much.</w:t>
      </w:r>
    </w:p>
    <w:p w:rsidR="00996350" w:rsidRPr="00E31E03" w:rsidRDefault="00996350" w:rsidP="00E117F7">
      <w:pPr>
        <w:pStyle w:val="Li"/>
        <w:numPr>
          <w:ilvl w:val="1"/>
          <w:numId w:val="6"/>
        </w:numPr>
        <w:rPr>
          <w:rFonts w:asciiTheme="minorHAnsi" w:hAnsiTheme="minorHAnsi" w:cstheme="minorHAnsi"/>
          <w:sz w:val="24"/>
        </w:rPr>
      </w:pPr>
      <w:r w:rsidRPr="001E3659">
        <w:rPr>
          <w:rFonts w:asciiTheme="minorHAnsi" w:hAnsiTheme="minorHAnsi" w:cstheme="minorHAnsi"/>
          <w:sz w:val="24"/>
        </w:rPr>
        <w:t>What are the reasons for these air con problems</w:t>
      </w:r>
      <w:r w:rsidRPr="001E3659">
        <w:rPr>
          <w:rFonts w:asciiTheme="minorHAnsi" w:hAnsiTheme="minorHAnsi" w:cstheme="minorHAnsi"/>
          <w:sz w:val="24"/>
          <w:lang w:val="en-US"/>
        </w:rPr>
        <w:t>?</w:t>
      </w:r>
    </w:p>
    <w:p w:rsidR="00E31E03" w:rsidRPr="001E3659" w:rsidRDefault="00E31E03" w:rsidP="00E117F7">
      <w:pPr>
        <w:pStyle w:val="Li"/>
        <w:numPr>
          <w:ilvl w:val="0"/>
          <w:numId w:val="10"/>
        </w:numPr>
        <w:rPr>
          <w:rFonts w:asciiTheme="minorHAnsi" w:hAnsiTheme="minorHAnsi" w:cstheme="minorHAnsi"/>
          <w:sz w:val="24"/>
        </w:rPr>
      </w:pPr>
      <w:r>
        <w:rPr>
          <w:rFonts w:asciiTheme="minorHAnsi" w:hAnsiTheme="minorHAnsi" w:cstheme="minorHAnsi"/>
          <w:sz w:val="24"/>
          <w:lang w:val="en-US"/>
        </w:rPr>
        <w:t>Most of them don’t know.</w:t>
      </w:r>
    </w:p>
    <w:p w:rsidR="002A6CCD" w:rsidRPr="00E31E03" w:rsidRDefault="002A6CCD" w:rsidP="00E117F7">
      <w:pPr>
        <w:pStyle w:val="Li"/>
        <w:numPr>
          <w:ilvl w:val="0"/>
          <w:numId w:val="5"/>
        </w:numPr>
        <w:rPr>
          <w:rFonts w:asciiTheme="minorHAnsi" w:hAnsiTheme="minorHAnsi" w:cstheme="minorHAnsi"/>
          <w:sz w:val="24"/>
        </w:rPr>
      </w:pPr>
      <w:r w:rsidRPr="001E3659">
        <w:rPr>
          <w:rFonts w:asciiTheme="minorHAnsi" w:hAnsiTheme="minorHAnsi" w:cstheme="minorHAnsi"/>
          <w:sz w:val="24"/>
        </w:rPr>
        <w:t>What feature/s of th</w:t>
      </w:r>
      <w:r w:rsidR="00996350" w:rsidRPr="001E3659">
        <w:rPr>
          <w:rFonts w:asciiTheme="minorHAnsi" w:hAnsiTheme="minorHAnsi" w:cstheme="minorHAnsi"/>
          <w:sz w:val="24"/>
          <w:lang w:val="en-US"/>
        </w:rPr>
        <w:t>e current</w:t>
      </w:r>
      <w:r w:rsidR="00996350" w:rsidRPr="001E3659">
        <w:rPr>
          <w:rFonts w:asciiTheme="minorHAnsi" w:hAnsiTheme="minorHAnsi" w:cstheme="minorHAnsi"/>
          <w:sz w:val="24"/>
        </w:rPr>
        <w:t xml:space="preserve"> model </w:t>
      </w:r>
      <w:r w:rsidR="00996350" w:rsidRPr="001E3659">
        <w:rPr>
          <w:rFonts w:asciiTheme="minorHAnsi" w:hAnsiTheme="minorHAnsi" w:cstheme="minorHAnsi"/>
          <w:sz w:val="24"/>
          <w:lang w:val="en-US"/>
        </w:rPr>
        <w:t>that</w:t>
      </w:r>
      <w:r w:rsidRPr="001E3659">
        <w:rPr>
          <w:rFonts w:asciiTheme="minorHAnsi" w:hAnsiTheme="minorHAnsi" w:cstheme="minorHAnsi"/>
          <w:sz w:val="24"/>
        </w:rPr>
        <w:t xml:space="preserve"> you </w:t>
      </w:r>
      <w:r w:rsidR="00996350" w:rsidRPr="001E3659">
        <w:rPr>
          <w:rFonts w:asciiTheme="minorHAnsi" w:hAnsiTheme="minorHAnsi" w:cstheme="minorHAnsi"/>
          <w:sz w:val="24"/>
          <w:lang w:val="en-US"/>
        </w:rPr>
        <w:t xml:space="preserve">own that you </w:t>
      </w:r>
      <w:r w:rsidRPr="001E3659">
        <w:rPr>
          <w:rFonts w:asciiTheme="minorHAnsi" w:hAnsiTheme="minorHAnsi" w:cstheme="minorHAnsi"/>
          <w:sz w:val="24"/>
        </w:rPr>
        <w:t xml:space="preserve">particularly like? </w:t>
      </w:r>
    </w:p>
    <w:p w:rsidR="00E31E03" w:rsidRPr="001E3659" w:rsidRDefault="00E31E03" w:rsidP="00E117F7">
      <w:pPr>
        <w:pStyle w:val="Li"/>
        <w:numPr>
          <w:ilvl w:val="0"/>
          <w:numId w:val="10"/>
        </w:numPr>
        <w:rPr>
          <w:rFonts w:asciiTheme="minorHAnsi" w:hAnsiTheme="minorHAnsi" w:cstheme="minorHAnsi"/>
          <w:sz w:val="24"/>
        </w:rPr>
      </w:pPr>
      <w:r>
        <w:rPr>
          <w:rFonts w:asciiTheme="minorHAnsi" w:hAnsiTheme="minorHAnsi" w:cstheme="minorHAnsi"/>
          <w:sz w:val="24"/>
          <w:lang w:val="en-US"/>
        </w:rPr>
        <w:t>The new model cools the room faster and it’s really cool.</w:t>
      </w:r>
    </w:p>
    <w:p w:rsidR="00E117F7" w:rsidRPr="00E117F7" w:rsidRDefault="002A6CCD" w:rsidP="00E117F7">
      <w:pPr>
        <w:pStyle w:val="Li"/>
        <w:numPr>
          <w:ilvl w:val="0"/>
          <w:numId w:val="5"/>
        </w:numPr>
        <w:spacing w:after="280" w:afterAutospacing="1"/>
        <w:rPr>
          <w:rFonts w:asciiTheme="minorHAnsi" w:hAnsiTheme="minorHAnsi" w:cstheme="minorHAnsi"/>
          <w:sz w:val="24"/>
        </w:rPr>
      </w:pPr>
      <w:r w:rsidRPr="001E3659">
        <w:rPr>
          <w:rFonts w:asciiTheme="minorHAnsi" w:hAnsiTheme="minorHAnsi" w:cstheme="minorHAnsi"/>
          <w:sz w:val="24"/>
        </w:rPr>
        <w:t>How much do you spend for fuel/maintenance?</w:t>
      </w:r>
    </w:p>
    <w:p w:rsidR="00E117F7" w:rsidRPr="00E117F7" w:rsidRDefault="00E117F7" w:rsidP="00E117F7">
      <w:pPr>
        <w:pStyle w:val="Li"/>
        <w:spacing w:after="280" w:afterAutospacing="1"/>
        <w:ind w:left="720"/>
        <w:rPr>
          <w:rFonts w:asciiTheme="minorHAnsi" w:hAnsiTheme="minorHAnsi" w:cstheme="minorHAnsi"/>
          <w:sz w:val="24"/>
        </w:rPr>
      </w:pPr>
      <w:r>
        <w:rPr>
          <w:rFonts w:asciiTheme="minorHAnsi" w:hAnsiTheme="minorHAnsi" w:cstheme="minorHAnsi"/>
          <w:sz w:val="24"/>
          <w:lang w:val="en-US"/>
        </w:rPr>
        <w:t xml:space="preserve">- </w:t>
      </w:r>
      <w:r w:rsidRPr="00E117F7">
        <w:rPr>
          <w:rFonts w:asciiTheme="minorHAnsi" w:hAnsiTheme="minorHAnsi" w:cstheme="minorHAnsi"/>
          <w:sz w:val="24"/>
          <w:lang w:val="en-US"/>
        </w:rPr>
        <w:t>The average sum was 10,000 pesos up.</w:t>
      </w:r>
    </w:p>
    <w:p w:rsidR="00E117F7" w:rsidRPr="00E117F7" w:rsidRDefault="009A561B" w:rsidP="00E117F7">
      <w:pPr>
        <w:pStyle w:val="Li"/>
        <w:numPr>
          <w:ilvl w:val="0"/>
          <w:numId w:val="5"/>
        </w:numPr>
        <w:spacing w:after="280" w:afterAutospacing="1"/>
        <w:rPr>
          <w:rFonts w:asciiTheme="minorHAnsi" w:hAnsiTheme="minorHAnsi" w:cstheme="minorHAnsi"/>
          <w:sz w:val="24"/>
        </w:rPr>
      </w:pPr>
      <w:r w:rsidRPr="001E3659">
        <w:rPr>
          <w:rFonts w:asciiTheme="minorHAnsi" w:hAnsiTheme="minorHAnsi" w:cstheme="minorHAnsi"/>
          <w:sz w:val="24"/>
        </w:rPr>
        <w:t>What is your basis in buying an air-conditioning unit?</w:t>
      </w:r>
    </w:p>
    <w:p w:rsidR="00E117F7" w:rsidRPr="00E117F7" w:rsidRDefault="00E117F7" w:rsidP="00E117F7">
      <w:pPr>
        <w:pStyle w:val="Li"/>
        <w:numPr>
          <w:ilvl w:val="0"/>
          <w:numId w:val="10"/>
        </w:numPr>
        <w:spacing w:after="280" w:afterAutospacing="1"/>
        <w:rPr>
          <w:rFonts w:asciiTheme="minorHAnsi" w:hAnsiTheme="minorHAnsi" w:cstheme="minorHAnsi"/>
          <w:sz w:val="24"/>
        </w:rPr>
      </w:pPr>
      <w:r>
        <w:rPr>
          <w:rFonts w:asciiTheme="minorHAnsi" w:hAnsiTheme="minorHAnsi" w:cstheme="minorHAnsi"/>
          <w:sz w:val="24"/>
          <w:lang w:val="en-US"/>
        </w:rPr>
        <w:t>The common basis that buyers consider when buying an air con is the price and the EER.</w:t>
      </w:r>
    </w:p>
    <w:p w:rsidR="00E117F7" w:rsidRPr="00E117F7" w:rsidRDefault="007951E6" w:rsidP="00E117F7">
      <w:pPr>
        <w:pStyle w:val="Li"/>
        <w:numPr>
          <w:ilvl w:val="0"/>
          <w:numId w:val="5"/>
        </w:numPr>
        <w:spacing w:after="280" w:afterAutospacing="1"/>
        <w:rPr>
          <w:rFonts w:asciiTheme="minorHAnsi" w:hAnsiTheme="minorHAnsi" w:cstheme="minorHAnsi"/>
          <w:sz w:val="24"/>
        </w:rPr>
      </w:pPr>
      <w:r w:rsidRPr="001E3659">
        <w:rPr>
          <w:rFonts w:asciiTheme="minorHAnsi" w:hAnsiTheme="minorHAnsi" w:cstheme="minorHAnsi"/>
          <w:sz w:val="24"/>
        </w:rPr>
        <w:t>If you compare the previous model of your air con and the one you have now, which one is sturdier and is more efficient in terms of the money you spend annually for maintenance?</w:t>
      </w:r>
    </w:p>
    <w:p w:rsidR="00E117F7" w:rsidRPr="00E117F7" w:rsidRDefault="00E117F7" w:rsidP="00E117F7">
      <w:pPr>
        <w:pStyle w:val="Li"/>
        <w:numPr>
          <w:ilvl w:val="0"/>
          <w:numId w:val="10"/>
        </w:numPr>
        <w:spacing w:after="280" w:afterAutospacing="1"/>
        <w:rPr>
          <w:rFonts w:asciiTheme="minorHAnsi" w:hAnsiTheme="minorHAnsi" w:cstheme="minorHAnsi"/>
          <w:sz w:val="24"/>
        </w:rPr>
      </w:pPr>
      <w:r>
        <w:rPr>
          <w:rFonts w:asciiTheme="minorHAnsi" w:hAnsiTheme="minorHAnsi" w:cstheme="minorHAnsi"/>
          <w:sz w:val="24"/>
          <w:lang w:val="en-US"/>
        </w:rPr>
        <w:t>The new model is more efficient but the old ones are sturdier.</w:t>
      </w:r>
    </w:p>
    <w:p w:rsidR="00E117F7" w:rsidRPr="00E117F7" w:rsidRDefault="007951E6" w:rsidP="00E117F7">
      <w:pPr>
        <w:pStyle w:val="Li"/>
        <w:numPr>
          <w:ilvl w:val="0"/>
          <w:numId w:val="5"/>
        </w:numPr>
        <w:spacing w:after="280" w:afterAutospacing="1"/>
        <w:rPr>
          <w:rFonts w:asciiTheme="minorHAnsi" w:hAnsiTheme="minorHAnsi" w:cstheme="minorHAnsi"/>
          <w:sz w:val="24"/>
        </w:rPr>
      </w:pPr>
      <w:r w:rsidRPr="001E3659">
        <w:rPr>
          <w:rFonts w:asciiTheme="minorHAnsi" w:hAnsiTheme="minorHAnsi" w:cstheme="minorHAnsi"/>
          <w:sz w:val="24"/>
        </w:rPr>
        <w:t xml:space="preserve"> </w:t>
      </w:r>
      <w:r w:rsidR="004A67D4" w:rsidRPr="001E3659">
        <w:rPr>
          <w:rFonts w:asciiTheme="minorHAnsi" w:hAnsiTheme="minorHAnsi" w:cstheme="minorHAnsi"/>
          <w:sz w:val="24"/>
        </w:rPr>
        <w:t>What are the features that you like in old models that are not in the new models?</w:t>
      </w:r>
      <w:r w:rsidR="00E117F7">
        <w:rPr>
          <w:rFonts w:asciiTheme="minorHAnsi" w:hAnsiTheme="minorHAnsi" w:cstheme="minorHAnsi"/>
          <w:sz w:val="24"/>
          <w:lang w:val="en-US"/>
        </w:rPr>
        <w:t xml:space="preserve"> </w:t>
      </w:r>
    </w:p>
    <w:p w:rsidR="00E117F7" w:rsidRPr="00E117F7" w:rsidRDefault="00E117F7" w:rsidP="00E117F7">
      <w:pPr>
        <w:pStyle w:val="Li"/>
        <w:numPr>
          <w:ilvl w:val="0"/>
          <w:numId w:val="10"/>
        </w:numPr>
        <w:spacing w:after="280" w:afterAutospacing="1"/>
        <w:rPr>
          <w:rFonts w:asciiTheme="minorHAnsi" w:hAnsiTheme="minorHAnsi" w:cstheme="minorHAnsi"/>
          <w:sz w:val="24"/>
          <w:lang w:val="en-US"/>
        </w:rPr>
      </w:pPr>
      <w:r>
        <w:rPr>
          <w:rFonts w:asciiTheme="minorHAnsi" w:hAnsiTheme="minorHAnsi" w:cstheme="minorHAnsi"/>
          <w:sz w:val="24"/>
          <w:lang w:val="en-US"/>
        </w:rPr>
        <w:t>All agree that the new models have more options and switches compared to the old models.</w:t>
      </w:r>
    </w:p>
    <w:p w:rsidR="006C51B0" w:rsidRPr="00E117F7" w:rsidRDefault="006C51B0" w:rsidP="00E117F7">
      <w:pPr>
        <w:pStyle w:val="Li"/>
        <w:numPr>
          <w:ilvl w:val="0"/>
          <w:numId w:val="5"/>
        </w:numPr>
        <w:spacing w:after="280" w:afterAutospacing="1"/>
        <w:rPr>
          <w:rFonts w:asciiTheme="minorHAnsi" w:hAnsiTheme="minorHAnsi" w:cstheme="minorHAnsi"/>
          <w:sz w:val="24"/>
        </w:rPr>
      </w:pPr>
      <w:r w:rsidRPr="001E3659">
        <w:rPr>
          <w:rFonts w:asciiTheme="minorHAnsi" w:hAnsiTheme="minorHAnsi" w:cstheme="minorHAnsi"/>
          <w:sz w:val="24"/>
          <w:lang w:val="en-US"/>
        </w:rPr>
        <w:t>If you buy another air con, what brand would it be?</w:t>
      </w:r>
    </w:p>
    <w:p w:rsidR="00E117F7" w:rsidRPr="000B1934" w:rsidRDefault="00E117F7" w:rsidP="00E117F7">
      <w:pPr>
        <w:pStyle w:val="Li"/>
        <w:numPr>
          <w:ilvl w:val="0"/>
          <w:numId w:val="10"/>
        </w:numPr>
        <w:spacing w:after="280" w:afterAutospacing="1"/>
        <w:rPr>
          <w:rFonts w:asciiTheme="minorHAnsi" w:hAnsiTheme="minorHAnsi" w:cstheme="minorHAnsi"/>
          <w:sz w:val="24"/>
        </w:rPr>
      </w:pPr>
      <w:r>
        <w:rPr>
          <w:rFonts w:asciiTheme="minorHAnsi" w:hAnsiTheme="minorHAnsi" w:cstheme="minorHAnsi"/>
          <w:sz w:val="24"/>
          <w:lang w:val="en-US"/>
        </w:rPr>
        <w:t xml:space="preserve">Most of them answered </w:t>
      </w:r>
      <w:r w:rsidRPr="00E117F7">
        <w:rPr>
          <w:rFonts w:asciiTheme="minorHAnsi" w:hAnsiTheme="minorHAnsi" w:cstheme="minorHAnsi"/>
          <w:i/>
          <w:sz w:val="24"/>
          <w:lang w:val="en-US"/>
        </w:rPr>
        <w:t>Carrier</w:t>
      </w:r>
      <w:r>
        <w:rPr>
          <w:rFonts w:asciiTheme="minorHAnsi" w:hAnsiTheme="minorHAnsi" w:cstheme="minorHAnsi"/>
          <w:sz w:val="24"/>
          <w:lang w:val="en-US"/>
        </w:rPr>
        <w:t>.</w:t>
      </w:r>
    </w:p>
    <w:p w:rsidR="00D1418B" w:rsidRPr="0095317A" w:rsidRDefault="00D1418B" w:rsidP="0095317A">
      <w:pPr>
        <w:spacing w:line="240" w:lineRule="auto"/>
        <w:rPr>
          <w:rFonts w:cstheme="minorHAnsi"/>
          <w:sz w:val="24"/>
          <w:szCs w:val="24"/>
        </w:rPr>
      </w:pPr>
    </w:p>
    <w:sectPr w:rsidR="00D1418B" w:rsidRPr="0095317A" w:rsidSect="008B34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0000002"/>
    <w:multiLevelType w:val="hybridMultilevel"/>
    <w:tmpl w:val="0000000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0000003"/>
    <w:multiLevelType w:val="hybridMultilevel"/>
    <w:tmpl w:val="00000003"/>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03044F5B"/>
    <w:multiLevelType w:val="hybridMultilevel"/>
    <w:tmpl w:val="E266E26A"/>
    <w:lvl w:ilvl="0" w:tplc="88882F0A">
      <w:start w:val="1"/>
      <w:numFmt w:val="lowerLetter"/>
      <w:lvlText w:val="%1.)"/>
      <w:lvlJc w:val="left"/>
      <w:pPr>
        <w:ind w:left="1080" w:hanging="360"/>
      </w:pPr>
      <w:rPr>
        <w:rFonts w:cs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8234A0"/>
    <w:multiLevelType w:val="hybridMultilevel"/>
    <w:tmpl w:val="C60A0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FA775E"/>
    <w:multiLevelType w:val="hybridMultilevel"/>
    <w:tmpl w:val="55D06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7E4256"/>
    <w:multiLevelType w:val="hybridMultilevel"/>
    <w:tmpl w:val="D026E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7859C3"/>
    <w:multiLevelType w:val="hybridMultilevel"/>
    <w:tmpl w:val="F2C03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EA3C0F"/>
    <w:multiLevelType w:val="hybridMultilevel"/>
    <w:tmpl w:val="1F7E937C"/>
    <w:lvl w:ilvl="0" w:tplc="73B2028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3DA3463"/>
    <w:multiLevelType w:val="hybridMultilevel"/>
    <w:tmpl w:val="069495B8"/>
    <w:lvl w:ilvl="0" w:tplc="3ECA2F1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AB082E"/>
    <w:multiLevelType w:val="hybridMultilevel"/>
    <w:tmpl w:val="66AEBFDA"/>
    <w:lvl w:ilvl="0" w:tplc="EFF8C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8117E4"/>
    <w:multiLevelType w:val="hybridMultilevel"/>
    <w:tmpl w:val="7B5CFE52"/>
    <w:lvl w:ilvl="0" w:tplc="4B2A17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FE03C5"/>
    <w:multiLevelType w:val="hybridMultilevel"/>
    <w:tmpl w:val="12D620B4"/>
    <w:lvl w:ilvl="0" w:tplc="42C88790">
      <w:start w:val="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77B793D"/>
    <w:multiLevelType w:val="hybridMultilevel"/>
    <w:tmpl w:val="C9AC5686"/>
    <w:lvl w:ilvl="0" w:tplc="6554ABF8">
      <w:start w:val="1"/>
      <w:numFmt w:val="lowerLetter"/>
      <w:lvlText w:val="%1.)"/>
      <w:lvlJc w:val="left"/>
      <w:pPr>
        <w:ind w:left="1080" w:hanging="360"/>
      </w:pPr>
      <w:rPr>
        <w:rFonts w:cs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5"/>
  </w:num>
  <w:num w:numId="4">
    <w:abstractNumId w:val="0"/>
  </w:num>
  <w:num w:numId="5">
    <w:abstractNumId w:val="1"/>
  </w:num>
  <w:num w:numId="6">
    <w:abstractNumId w:val="2"/>
  </w:num>
  <w:num w:numId="7">
    <w:abstractNumId w:val="10"/>
  </w:num>
  <w:num w:numId="8">
    <w:abstractNumId w:val="3"/>
  </w:num>
  <w:num w:numId="9">
    <w:abstractNumId w:val="13"/>
  </w:num>
  <w:num w:numId="10">
    <w:abstractNumId w:val="8"/>
  </w:num>
  <w:num w:numId="11">
    <w:abstractNumId w:val="9"/>
  </w:num>
  <w:num w:numId="12">
    <w:abstractNumId w:val="7"/>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A561B"/>
    <w:rsid w:val="00017303"/>
    <w:rsid w:val="00062D1E"/>
    <w:rsid w:val="00077657"/>
    <w:rsid w:val="000B1934"/>
    <w:rsid w:val="000E379E"/>
    <w:rsid w:val="001E3659"/>
    <w:rsid w:val="002515DA"/>
    <w:rsid w:val="002A6CCD"/>
    <w:rsid w:val="002D1FD0"/>
    <w:rsid w:val="004A67D4"/>
    <w:rsid w:val="004A7277"/>
    <w:rsid w:val="00665FB3"/>
    <w:rsid w:val="006C51B0"/>
    <w:rsid w:val="00707F41"/>
    <w:rsid w:val="007951E6"/>
    <w:rsid w:val="00850269"/>
    <w:rsid w:val="008B3445"/>
    <w:rsid w:val="0095317A"/>
    <w:rsid w:val="00996350"/>
    <w:rsid w:val="009A561B"/>
    <w:rsid w:val="009B6996"/>
    <w:rsid w:val="00B80985"/>
    <w:rsid w:val="00D1418B"/>
    <w:rsid w:val="00E117F7"/>
    <w:rsid w:val="00E31E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445"/>
  </w:style>
  <w:style w:type="paragraph" w:styleId="Heading2">
    <w:name w:val="heading 2"/>
    <w:basedOn w:val="Normal"/>
    <w:next w:val="Normal"/>
    <w:link w:val="Heading2Char"/>
    <w:qFormat/>
    <w:rsid w:val="00D1418B"/>
    <w:pPr>
      <w:keepNext/>
      <w:shd w:val="solid" w:color="FFFFFF" w:fill="auto"/>
      <w:spacing w:before="90" w:after="90" w:line="240" w:lineRule="auto"/>
      <w:ind w:left="90" w:right="90"/>
      <w:outlineLvl w:val="1"/>
    </w:pPr>
    <w:rPr>
      <w:rFonts w:ascii="Verdana" w:eastAsia="Verdana" w:hAnsi="Verdana" w:cs="Verdana"/>
      <w:b/>
      <w:bCs/>
      <w:i/>
      <w:iCs/>
      <w:color w:val="000000"/>
      <w:sz w:val="28"/>
      <w:szCs w:val="28"/>
      <w:shd w:val="solid" w:color="FFFFFF" w:fill="auto"/>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61B"/>
    <w:pPr>
      <w:ind w:left="720"/>
      <w:contextualSpacing/>
    </w:pPr>
  </w:style>
  <w:style w:type="character" w:customStyle="1" w:styleId="Heading2Char">
    <w:name w:val="Heading 2 Char"/>
    <w:basedOn w:val="DefaultParagraphFont"/>
    <w:link w:val="Heading2"/>
    <w:rsid w:val="00D1418B"/>
    <w:rPr>
      <w:rFonts w:ascii="Verdana" w:eastAsia="Verdana" w:hAnsi="Verdana" w:cs="Verdana"/>
      <w:b/>
      <w:bCs/>
      <w:i/>
      <w:iCs/>
      <w:color w:val="000000"/>
      <w:sz w:val="28"/>
      <w:szCs w:val="28"/>
      <w:shd w:val="solid" w:color="FFFFFF" w:fill="auto"/>
      <w:lang w:val="ru-RU" w:eastAsia="ru-RU"/>
    </w:rPr>
  </w:style>
  <w:style w:type="paragraph" w:customStyle="1" w:styleId="Ol">
    <w:name w:val="Ol"/>
    <w:basedOn w:val="Normal"/>
    <w:rsid w:val="00D1418B"/>
    <w:pPr>
      <w:shd w:val="solid" w:color="FFFFFF" w:fill="auto"/>
      <w:spacing w:after="0" w:line="240" w:lineRule="auto"/>
    </w:pPr>
    <w:rPr>
      <w:rFonts w:ascii="Verdana" w:eastAsia="Verdana" w:hAnsi="Verdana" w:cs="Verdana"/>
      <w:color w:val="000000"/>
      <w:sz w:val="20"/>
      <w:szCs w:val="24"/>
      <w:shd w:val="solid" w:color="FFFFFF" w:fill="auto"/>
      <w:lang w:val="ru-RU" w:eastAsia="ru-RU"/>
    </w:rPr>
  </w:style>
  <w:style w:type="paragraph" w:customStyle="1" w:styleId="Li">
    <w:name w:val="Li"/>
    <w:basedOn w:val="Normal"/>
    <w:rsid w:val="00D1418B"/>
    <w:pPr>
      <w:shd w:val="solid" w:color="FFFFFF" w:fill="auto"/>
      <w:spacing w:after="0" w:line="240" w:lineRule="auto"/>
    </w:pPr>
    <w:rPr>
      <w:rFonts w:ascii="Verdana" w:eastAsia="Verdana" w:hAnsi="Verdana" w:cs="Verdana"/>
      <w:color w:val="000000"/>
      <w:sz w:val="20"/>
      <w:szCs w:val="24"/>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0229C-1009-467C-83A2-AC8C8A94F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595</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eena</dc:creator>
  <cp:lastModifiedBy>eena</cp:lastModifiedBy>
  <cp:revision>3</cp:revision>
  <dcterms:created xsi:type="dcterms:W3CDTF">2010-08-15T07:32:00Z</dcterms:created>
  <dcterms:modified xsi:type="dcterms:W3CDTF">2010-08-15T08:23:00Z</dcterms:modified>
</cp:coreProperties>
</file>